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p w14:paraId="33B894A6" w14:textId="77777777" w:rsidR="00A56799" w:rsidRDefault="00A56799" w:rsidP="00983083">
      <w:pPr>
        <w:spacing w:after="200" w:line="360" w:lineRule="auto"/>
        <w:ind w:left="0"/>
        <w:jc w:val="left"/>
        <w:rPr>
          <w:rFonts w:ascii="Arial" w:eastAsia="Calibri" w:hAnsi="Arial" w:cs="Arial"/>
          <w:sz w:val="22"/>
          <w:szCs w:val="22"/>
        </w:rPr>
      </w:pPr>
    </w:p>
    <w:p w14:paraId="5F9B9737" w14:textId="77777777" w:rsidR="00A56799" w:rsidRDefault="00A56799" w:rsidP="00983083">
      <w:pPr>
        <w:spacing w:after="200" w:line="360" w:lineRule="auto"/>
        <w:ind w:left="0"/>
        <w:jc w:val="left"/>
        <w:rPr>
          <w:rFonts w:ascii="Arial" w:eastAsia="Calibri" w:hAnsi="Arial" w:cs="Arial"/>
          <w:sz w:val="22"/>
          <w:szCs w:val="22"/>
        </w:rPr>
      </w:pPr>
    </w:p>
    <w:p w14:paraId="7D5FE742" w14:textId="1594552E" w:rsidR="005053EB" w:rsidRDefault="00853196" w:rsidP="005053EB">
      <w:pPr>
        <w:spacing w:after="200" w:line="360" w:lineRule="auto"/>
        <w:ind w:left="0"/>
        <w:jc w:val="left"/>
        <w:rPr>
          <w:rStyle w:val="h4span"/>
          <w:b/>
          <w:bCs/>
        </w:rPr>
      </w:pPr>
      <w:r w:rsidRPr="00853196">
        <w:rPr>
          <w:rFonts w:ascii="Arial" w:eastAsia="Calibri" w:hAnsi="Arial" w:cs="Arial"/>
          <w:sz w:val="22"/>
          <w:szCs w:val="22"/>
        </w:rPr>
        <w:t xml:space="preserve"> </w:t>
      </w:r>
      <w:r w:rsidR="00983083">
        <w:rPr>
          <w:rFonts w:ascii="Arial" w:hAnsi="Arial" w:cs="Arial"/>
          <w:b/>
          <w:bCs/>
          <w:sz w:val="22"/>
          <w:szCs w:val="22"/>
        </w:rPr>
        <w:t>Z</w:t>
      </w:r>
      <w:r w:rsidR="007461B9" w:rsidRPr="00983083">
        <w:rPr>
          <w:rFonts w:ascii="Arial" w:hAnsi="Arial" w:cs="Arial"/>
          <w:b/>
          <w:bCs/>
          <w:sz w:val="22"/>
          <w:szCs w:val="22"/>
        </w:rPr>
        <w:t>ałącznik nr 2</w:t>
      </w:r>
      <w:r w:rsidR="007461B9" w:rsidRPr="00561DF3">
        <w:rPr>
          <w:rFonts w:ascii="Arial" w:hAnsi="Arial" w:cs="Arial"/>
          <w:sz w:val="22"/>
          <w:szCs w:val="22"/>
        </w:rPr>
        <w:t xml:space="preserve"> </w:t>
      </w:r>
      <w:r w:rsidR="007461B9" w:rsidRPr="00850AB7">
        <w:rPr>
          <w:rFonts w:ascii="Arial" w:hAnsi="Arial" w:cs="Arial"/>
          <w:sz w:val="22"/>
          <w:szCs w:val="22"/>
        </w:rPr>
        <w:t xml:space="preserve">– </w:t>
      </w:r>
      <w:r w:rsidR="007461B9" w:rsidRPr="00DA133D">
        <w:rPr>
          <w:rFonts w:ascii="Arial" w:hAnsi="Arial" w:cs="Arial"/>
          <w:sz w:val="22"/>
          <w:szCs w:val="22"/>
        </w:rPr>
        <w:t>Wzór Oświadczenia o spełnianiu warunków udziału w Postępowaniu zakupowym  i braku podstaw do odrzucenia oferty</w:t>
      </w:r>
    </w:p>
    <w:p w14:paraId="49057C15" w14:textId="77777777" w:rsidR="00A6708D" w:rsidRDefault="00A6708D" w:rsidP="007461B9">
      <w:pPr>
        <w:suppressAutoHyphens w:val="0"/>
        <w:spacing w:line="360" w:lineRule="auto"/>
        <w:ind w:left="0"/>
        <w:jc w:val="left"/>
        <w:rPr>
          <w:rFonts w:ascii="Arial" w:eastAsia="Times New Roman" w:hAnsi="Arial" w:cs="Arial"/>
          <w:b/>
          <w:sz w:val="22"/>
          <w:szCs w:val="22"/>
          <w:lang w:eastAsia="pl-PL"/>
        </w:rPr>
      </w:pPr>
    </w:p>
    <w:p w14:paraId="5CF76121" w14:textId="77777777" w:rsidR="00CD3809" w:rsidRPr="00CD3809" w:rsidRDefault="00CD3809" w:rsidP="00CD3809">
      <w:pPr>
        <w:ind w:left="0"/>
        <w:rPr>
          <w:rFonts w:ascii="Arial" w:eastAsia="Times New Roman" w:hAnsi="Arial" w:cs="Arial"/>
          <w:sz w:val="22"/>
          <w:szCs w:val="22"/>
        </w:rPr>
      </w:pPr>
      <w:r w:rsidRPr="00CD3809">
        <w:rPr>
          <w:rFonts w:ascii="Arial" w:eastAsia="Times New Roman" w:hAnsi="Arial" w:cs="Arial"/>
          <w:b/>
          <w:bCs/>
          <w:sz w:val="22"/>
          <w:szCs w:val="22"/>
          <w:shd w:val="clear" w:color="auto" w:fill="FFFFFF"/>
        </w:rPr>
        <w:t>Znak sprawy:</w:t>
      </w:r>
    </w:p>
    <w:p w14:paraId="19562202" w14:textId="77777777" w:rsidR="00CD3809" w:rsidRPr="00CD3809" w:rsidRDefault="00CD3809" w:rsidP="00CD3809">
      <w:pPr>
        <w:spacing w:after="11" w:line="360" w:lineRule="auto"/>
        <w:ind w:left="0"/>
        <w:rPr>
          <w:rFonts w:ascii="Arial" w:hAnsi="Arial" w:cs="Arial"/>
          <w:b/>
          <w:bCs/>
          <w:sz w:val="22"/>
          <w:szCs w:val="22"/>
        </w:rPr>
      </w:pPr>
      <w:r w:rsidRPr="00CD3809">
        <w:rPr>
          <w:rStyle w:val="Pogrubienie"/>
          <w:rFonts w:ascii="Arial" w:hAnsi="Arial" w:cs="Arial"/>
          <w:sz w:val="22"/>
          <w:szCs w:val="22"/>
          <w:shd w:val="clear" w:color="auto" w:fill="FFFFFF"/>
        </w:rPr>
        <w:t>PZ.294.25735.2025</w:t>
      </w:r>
    </w:p>
    <w:p w14:paraId="1863533D" w14:textId="77777777" w:rsidR="00CD3809" w:rsidRPr="00CD3809" w:rsidRDefault="00CD3809" w:rsidP="00CD3809">
      <w:pPr>
        <w:spacing w:after="11" w:line="360" w:lineRule="auto"/>
        <w:ind w:left="0"/>
        <w:rPr>
          <w:rFonts w:ascii="Arial" w:hAnsi="Arial" w:cs="Arial"/>
          <w:b/>
          <w:bCs/>
          <w:sz w:val="22"/>
          <w:szCs w:val="22"/>
        </w:rPr>
      </w:pPr>
      <w:r w:rsidRPr="00CD3809">
        <w:rPr>
          <w:rFonts w:ascii="Arial" w:hAnsi="Arial" w:cs="Arial"/>
          <w:b/>
          <w:bCs/>
          <w:sz w:val="22"/>
          <w:szCs w:val="22"/>
        </w:rPr>
        <w:t xml:space="preserve">Nr postępowania:  </w:t>
      </w:r>
    </w:p>
    <w:p w14:paraId="357CFA97" w14:textId="77777777" w:rsidR="00CD3809" w:rsidRPr="00CD3809" w:rsidRDefault="00CD3809" w:rsidP="00CD3809">
      <w:pPr>
        <w:spacing w:after="44" w:line="259" w:lineRule="auto"/>
        <w:ind w:left="0"/>
        <w:rPr>
          <w:rFonts w:ascii="Arial" w:hAnsi="Arial" w:cs="Arial"/>
          <w:b/>
          <w:bCs/>
          <w:sz w:val="22"/>
          <w:szCs w:val="22"/>
        </w:rPr>
      </w:pPr>
      <w:r w:rsidRPr="00CD3809">
        <w:rPr>
          <w:rStyle w:val="Pogrubienie"/>
          <w:rFonts w:ascii="Arial" w:hAnsi="Arial" w:cs="Arial"/>
          <w:sz w:val="22"/>
          <w:szCs w:val="22"/>
          <w:shd w:val="clear" w:color="auto" w:fill="FFFFFF"/>
        </w:rPr>
        <w:t>0554/IZ13GM/05932/05485/25/P</w:t>
      </w:r>
      <w:r w:rsidRPr="00CD3809">
        <w:rPr>
          <w:rFonts w:ascii="Arial" w:eastAsia="Calibri" w:hAnsi="Arial" w:cs="Arial"/>
          <w:b/>
          <w:sz w:val="22"/>
          <w:szCs w:val="22"/>
        </w:rPr>
        <w:t xml:space="preserve">  </w:t>
      </w:r>
      <w:r w:rsidRPr="00CD3809">
        <w:rPr>
          <w:rFonts w:ascii="Arial" w:hAnsi="Arial" w:cs="Arial"/>
          <w:sz w:val="22"/>
          <w:szCs w:val="22"/>
        </w:rPr>
        <w:t xml:space="preserve">  </w:t>
      </w:r>
    </w:p>
    <w:p w14:paraId="70F865AD" w14:textId="045604EB" w:rsidR="00024653" w:rsidRDefault="00024653" w:rsidP="007461B9">
      <w:pPr>
        <w:suppressAutoHyphens w:val="0"/>
        <w:spacing w:line="360" w:lineRule="auto"/>
        <w:ind w:left="0"/>
        <w:jc w:val="left"/>
        <w:rPr>
          <w:rFonts w:ascii="Arial" w:eastAsia="Times New Roman" w:hAnsi="Arial" w:cs="Arial"/>
          <w:b/>
          <w:sz w:val="22"/>
          <w:szCs w:val="22"/>
          <w:lang w:eastAsia="pl-PL"/>
        </w:rPr>
      </w:pPr>
    </w:p>
    <w:p w14:paraId="2FE50B4D" w14:textId="77777777" w:rsidR="00024653" w:rsidRDefault="00024653" w:rsidP="007461B9">
      <w:pPr>
        <w:suppressAutoHyphens w:val="0"/>
        <w:spacing w:line="360" w:lineRule="auto"/>
        <w:ind w:left="0"/>
        <w:jc w:val="left"/>
        <w:rPr>
          <w:rFonts w:ascii="Arial" w:eastAsia="Times New Roman" w:hAnsi="Arial" w:cs="Arial"/>
          <w:b/>
          <w:sz w:val="22"/>
          <w:szCs w:val="22"/>
          <w:lang w:eastAsia="pl-PL"/>
        </w:rPr>
      </w:pPr>
    </w:p>
    <w:p w14:paraId="36637A9B" w14:textId="77777777" w:rsidR="00A6708D" w:rsidRDefault="00A6708D" w:rsidP="007461B9">
      <w:pPr>
        <w:suppressAutoHyphens w:val="0"/>
        <w:spacing w:line="360" w:lineRule="auto"/>
        <w:ind w:left="0"/>
        <w:jc w:val="left"/>
        <w:rPr>
          <w:rFonts w:ascii="Arial" w:eastAsia="Times New Roman" w:hAnsi="Arial" w:cs="Arial"/>
          <w:b/>
          <w:sz w:val="22"/>
          <w:szCs w:val="22"/>
          <w:lang w:eastAsia="pl-PL"/>
        </w:rPr>
      </w:pPr>
    </w:p>
    <w:p w14:paraId="5A8D2F9B" w14:textId="7276107D" w:rsidR="007461B9" w:rsidRPr="007461B9" w:rsidRDefault="007461B9" w:rsidP="007461B9">
      <w:pPr>
        <w:suppressAutoHyphens w:val="0"/>
        <w:spacing w:line="360" w:lineRule="auto"/>
        <w:ind w:left="0"/>
        <w:jc w:val="left"/>
        <w:rPr>
          <w:rFonts w:ascii="Arial" w:eastAsia="Times New Roman" w:hAnsi="Arial" w:cs="Arial"/>
          <w:b/>
          <w:sz w:val="22"/>
          <w:szCs w:val="22"/>
          <w:lang w:eastAsia="pl-PL"/>
        </w:rPr>
      </w:pPr>
      <w:r w:rsidRPr="007461B9">
        <w:rPr>
          <w:rFonts w:ascii="Arial" w:eastAsia="Times New Roman" w:hAnsi="Arial" w:cs="Arial"/>
          <w:b/>
          <w:sz w:val="22"/>
          <w:szCs w:val="22"/>
          <w:lang w:eastAsia="pl-PL"/>
        </w:rPr>
        <w:t>ZAMAWIAJĄCY:</w:t>
      </w:r>
    </w:p>
    <w:p w14:paraId="7568371B" w14:textId="77777777" w:rsidR="007461B9" w:rsidRPr="007461B9" w:rsidRDefault="007461B9" w:rsidP="007461B9">
      <w:pPr>
        <w:suppressAutoHyphens w:val="0"/>
        <w:spacing w:line="360" w:lineRule="auto"/>
        <w:ind w:left="0"/>
        <w:jc w:val="left"/>
        <w:rPr>
          <w:rFonts w:ascii="Arial" w:eastAsia="Times New Roman" w:hAnsi="Arial" w:cs="Arial"/>
          <w:b/>
          <w:sz w:val="22"/>
          <w:szCs w:val="22"/>
          <w:lang w:eastAsia="pl-PL"/>
        </w:rPr>
      </w:pPr>
      <w:r w:rsidRPr="007461B9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PKP Polskie Linie Kolejowe S.A. </w:t>
      </w:r>
    </w:p>
    <w:p w14:paraId="3A16F2EE" w14:textId="77777777" w:rsidR="007461B9" w:rsidRPr="007461B9" w:rsidRDefault="007461B9" w:rsidP="007461B9">
      <w:pPr>
        <w:suppressAutoHyphens w:val="0"/>
        <w:spacing w:line="360" w:lineRule="auto"/>
        <w:ind w:left="0"/>
        <w:jc w:val="left"/>
        <w:rPr>
          <w:rFonts w:ascii="Arial" w:eastAsia="Times New Roman" w:hAnsi="Arial" w:cs="Arial"/>
          <w:b/>
          <w:sz w:val="22"/>
          <w:szCs w:val="22"/>
          <w:lang w:eastAsia="pl-PL"/>
        </w:rPr>
      </w:pPr>
      <w:r w:rsidRPr="007461B9">
        <w:rPr>
          <w:rFonts w:ascii="Arial" w:eastAsia="Times New Roman" w:hAnsi="Arial" w:cs="Arial"/>
          <w:b/>
          <w:sz w:val="22"/>
          <w:szCs w:val="22"/>
          <w:lang w:eastAsia="pl-PL"/>
        </w:rPr>
        <w:t>ul. Targowa 74</w:t>
      </w:r>
    </w:p>
    <w:p w14:paraId="1D727280" w14:textId="77777777" w:rsidR="007461B9" w:rsidRPr="007461B9" w:rsidRDefault="007461B9" w:rsidP="007461B9">
      <w:pPr>
        <w:suppressAutoHyphens w:val="0"/>
        <w:spacing w:line="360" w:lineRule="auto"/>
        <w:ind w:left="0"/>
        <w:jc w:val="left"/>
        <w:rPr>
          <w:rFonts w:ascii="Arial" w:eastAsia="Times New Roman" w:hAnsi="Arial" w:cs="Arial"/>
          <w:b/>
          <w:sz w:val="22"/>
          <w:szCs w:val="22"/>
          <w:lang w:eastAsia="pl-PL"/>
        </w:rPr>
      </w:pPr>
      <w:r w:rsidRPr="007461B9">
        <w:rPr>
          <w:rFonts w:ascii="Arial" w:eastAsia="Times New Roman" w:hAnsi="Arial" w:cs="Arial"/>
          <w:b/>
          <w:sz w:val="22"/>
          <w:szCs w:val="22"/>
          <w:lang w:eastAsia="pl-PL"/>
        </w:rPr>
        <w:t>03-734 Warszawa</w:t>
      </w:r>
    </w:p>
    <w:p w14:paraId="4A9F4A67" w14:textId="77777777" w:rsidR="007461B9" w:rsidRPr="007461B9" w:rsidRDefault="007461B9" w:rsidP="007461B9">
      <w:pPr>
        <w:suppressAutoHyphens w:val="0"/>
        <w:spacing w:line="360" w:lineRule="auto"/>
        <w:ind w:left="0"/>
        <w:jc w:val="left"/>
        <w:rPr>
          <w:rFonts w:ascii="Arial" w:eastAsia="Times New Roman" w:hAnsi="Arial" w:cs="Arial"/>
          <w:b/>
          <w:sz w:val="22"/>
          <w:szCs w:val="22"/>
          <w:lang w:eastAsia="pl-PL"/>
        </w:rPr>
      </w:pPr>
      <w:r w:rsidRPr="007461B9">
        <w:rPr>
          <w:rFonts w:ascii="Arial" w:eastAsia="Times New Roman" w:hAnsi="Arial" w:cs="Arial"/>
          <w:b/>
          <w:sz w:val="22"/>
          <w:szCs w:val="22"/>
          <w:lang w:eastAsia="pl-PL"/>
        </w:rPr>
        <w:t>Zakład Linii Kolejowych w Bydgoszczy</w:t>
      </w:r>
    </w:p>
    <w:p w14:paraId="5BF62A35" w14:textId="77777777" w:rsidR="007461B9" w:rsidRPr="007461B9" w:rsidRDefault="007461B9" w:rsidP="007461B9">
      <w:pPr>
        <w:suppressAutoHyphens w:val="0"/>
        <w:spacing w:line="360" w:lineRule="auto"/>
        <w:ind w:left="0"/>
        <w:jc w:val="left"/>
        <w:rPr>
          <w:rFonts w:ascii="Arial" w:eastAsia="Times New Roman" w:hAnsi="Arial" w:cs="Arial"/>
          <w:b/>
          <w:iCs/>
          <w:sz w:val="22"/>
          <w:szCs w:val="22"/>
          <w:lang w:eastAsia="pl-PL"/>
        </w:rPr>
      </w:pPr>
      <w:r w:rsidRPr="007461B9">
        <w:rPr>
          <w:rFonts w:ascii="Arial" w:eastAsia="Times New Roman" w:hAnsi="Arial" w:cs="Arial"/>
          <w:b/>
          <w:sz w:val="22"/>
          <w:szCs w:val="22"/>
          <w:lang w:eastAsia="pl-PL"/>
        </w:rPr>
        <w:t>ul. Zygmunta Augusta 1, 85-082 Bydgoszcz</w:t>
      </w:r>
    </w:p>
    <w:p w14:paraId="0DBE1676" w14:textId="77777777" w:rsidR="007461B9" w:rsidRPr="007461B9" w:rsidRDefault="007461B9" w:rsidP="007461B9">
      <w:pPr>
        <w:suppressAutoHyphens w:val="0"/>
        <w:overflowPunct w:val="0"/>
        <w:autoSpaceDE w:val="0"/>
        <w:autoSpaceDN w:val="0"/>
        <w:adjustRightInd w:val="0"/>
        <w:spacing w:line="360" w:lineRule="auto"/>
        <w:ind w:left="0"/>
        <w:jc w:val="left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50707339" w14:textId="77777777" w:rsidR="007461B9" w:rsidRPr="007461B9" w:rsidRDefault="007461B9" w:rsidP="007461B9">
      <w:pPr>
        <w:suppressAutoHyphens w:val="0"/>
        <w:overflowPunct w:val="0"/>
        <w:autoSpaceDE w:val="0"/>
        <w:autoSpaceDN w:val="0"/>
        <w:adjustRightInd w:val="0"/>
        <w:spacing w:line="360" w:lineRule="auto"/>
        <w:ind w:left="0"/>
        <w:jc w:val="center"/>
        <w:rPr>
          <w:rFonts w:ascii="Arial" w:eastAsia="Times New Roman" w:hAnsi="Arial" w:cs="Arial"/>
          <w:b/>
          <w:lang w:eastAsia="pl-PL"/>
        </w:rPr>
      </w:pPr>
      <w:r w:rsidRPr="007461B9">
        <w:rPr>
          <w:rFonts w:ascii="Arial" w:eastAsia="Times New Roman" w:hAnsi="Arial" w:cs="Arial"/>
          <w:b/>
          <w:lang w:eastAsia="pl-PL"/>
        </w:rPr>
        <w:t>OŚWIADCZENIE</w:t>
      </w:r>
    </w:p>
    <w:p w14:paraId="0501410E" w14:textId="77777777" w:rsidR="007461B9" w:rsidRPr="007461B9" w:rsidRDefault="007461B9" w:rsidP="007461B9">
      <w:pPr>
        <w:suppressAutoHyphens w:val="0"/>
        <w:overflowPunct w:val="0"/>
        <w:autoSpaceDE w:val="0"/>
        <w:autoSpaceDN w:val="0"/>
        <w:adjustRightInd w:val="0"/>
        <w:spacing w:line="360" w:lineRule="auto"/>
        <w:ind w:left="0"/>
        <w:jc w:val="center"/>
        <w:rPr>
          <w:rFonts w:ascii="Arial" w:eastAsia="Times New Roman" w:hAnsi="Arial" w:cs="Arial"/>
          <w:b/>
          <w:lang w:eastAsia="pl-PL"/>
        </w:rPr>
      </w:pPr>
      <w:r w:rsidRPr="007461B9">
        <w:rPr>
          <w:rFonts w:ascii="Arial" w:eastAsia="Times New Roman" w:hAnsi="Arial" w:cs="Arial"/>
          <w:b/>
          <w:lang w:eastAsia="pl-PL"/>
        </w:rPr>
        <w:t>O SPEŁNIANIU WARUNKÓW UDZIAŁU W POSTĘPOWANIU</w:t>
      </w:r>
    </w:p>
    <w:p w14:paraId="1C29666B" w14:textId="77777777" w:rsidR="007461B9" w:rsidRPr="007461B9" w:rsidRDefault="007461B9" w:rsidP="007461B9">
      <w:pPr>
        <w:suppressAutoHyphens w:val="0"/>
        <w:overflowPunct w:val="0"/>
        <w:autoSpaceDE w:val="0"/>
        <w:autoSpaceDN w:val="0"/>
        <w:adjustRightInd w:val="0"/>
        <w:spacing w:line="360" w:lineRule="auto"/>
        <w:ind w:left="0"/>
        <w:jc w:val="center"/>
        <w:rPr>
          <w:rFonts w:ascii="Arial" w:eastAsia="Times New Roman" w:hAnsi="Arial" w:cs="Arial"/>
          <w:b/>
          <w:lang w:eastAsia="pl-PL"/>
        </w:rPr>
      </w:pPr>
      <w:r w:rsidRPr="007461B9">
        <w:rPr>
          <w:rFonts w:ascii="Arial" w:eastAsia="Times New Roman" w:hAnsi="Arial" w:cs="Arial"/>
          <w:b/>
          <w:lang w:eastAsia="pl-PL"/>
        </w:rPr>
        <w:t xml:space="preserve">ZAKUPOWYM / I BRAKU PODSTAW DO ODRZUCENIA OFERTY </w:t>
      </w:r>
    </w:p>
    <w:p w14:paraId="7B4AD06A" w14:textId="77777777" w:rsidR="007461B9" w:rsidRPr="00FB29AD" w:rsidRDefault="007461B9" w:rsidP="007461B9">
      <w:pPr>
        <w:suppressAutoHyphens w:val="0"/>
        <w:overflowPunct w:val="0"/>
        <w:autoSpaceDE w:val="0"/>
        <w:autoSpaceDN w:val="0"/>
        <w:adjustRightInd w:val="0"/>
        <w:spacing w:line="360" w:lineRule="auto"/>
        <w:ind w:left="0"/>
        <w:jc w:val="center"/>
        <w:rPr>
          <w:rFonts w:ascii="Arial" w:eastAsia="Times New Roman" w:hAnsi="Arial" w:cs="Arial"/>
          <w:bCs/>
          <w:iCs/>
          <w:sz w:val="28"/>
          <w:szCs w:val="28"/>
          <w:lang w:eastAsia="pl-PL"/>
        </w:rPr>
      </w:pPr>
    </w:p>
    <w:p w14:paraId="002A5F88" w14:textId="0CCB12CD" w:rsidR="007461B9" w:rsidRPr="00DC46EC" w:rsidRDefault="007461B9" w:rsidP="00DC46EC">
      <w:pPr>
        <w:spacing w:after="160" w:line="360" w:lineRule="auto"/>
        <w:ind w:left="426" w:hanging="482"/>
        <w:rPr>
          <w:rFonts w:ascii="Arial" w:hAnsi="Arial" w:cs="Arial"/>
          <w:b/>
          <w:bCs/>
          <w:sz w:val="22"/>
          <w:szCs w:val="22"/>
        </w:rPr>
      </w:pPr>
      <w:r w:rsidRPr="00DC46EC">
        <w:rPr>
          <w:rFonts w:ascii="Arial" w:eastAsia="Times New Roman" w:hAnsi="Arial" w:cs="Arial"/>
          <w:bCs/>
          <w:iCs/>
          <w:sz w:val="22"/>
          <w:szCs w:val="22"/>
          <w:lang w:eastAsia="pl-PL"/>
        </w:rPr>
        <w:t>Przystępując do udziału w postępowaniu w sprawie udzielenia zamówienia na:</w:t>
      </w:r>
      <w:r w:rsidR="00DC46EC" w:rsidRPr="00DC46EC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</w:t>
      </w:r>
      <w:r w:rsidR="0013707B">
        <w:rPr>
          <w:rFonts w:ascii="Arial" w:eastAsia="Times New Roman" w:hAnsi="Arial" w:cs="Arial"/>
          <w:iCs/>
          <w:sz w:val="22"/>
          <w:szCs w:val="22"/>
          <w:lang w:eastAsia="pl-PL"/>
        </w:rPr>
        <w:t>„</w:t>
      </w:r>
      <w:r w:rsidR="0013707B" w:rsidRPr="0013707B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>Doposażenie urządzeń monitoringu SKP TV-u na linii 353 km 193,939 oraz 208 km 78,852</w:t>
      </w:r>
      <w:r w:rsidR="0013707B" w:rsidRPr="0013707B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>”</w:t>
      </w:r>
      <w:r w:rsidR="0013707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</w:t>
      </w:r>
      <w:r w:rsidRPr="00FB29AD">
        <w:rPr>
          <w:rFonts w:ascii="Arial" w:eastAsia="Times New Roman" w:hAnsi="Arial" w:cs="Arial"/>
          <w:bCs/>
          <w:szCs w:val="22"/>
          <w:lang w:eastAsia="pl-PL"/>
        </w:rPr>
        <w:t>prowadzonego</w:t>
      </w:r>
      <w:r w:rsidR="00024653">
        <w:rPr>
          <w:rFonts w:ascii="Arial" w:eastAsia="Times New Roman" w:hAnsi="Arial" w:cs="Arial"/>
          <w:bCs/>
          <w:szCs w:val="22"/>
          <w:lang w:eastAsia="pl-PL"/>
        </w:rPr>
        <w:t xml:space="preserve"> </w:t>
      </w:r>
      <w:r w:rsidRPr="00FB29AD">
        <w:rPr>
          <w:rFonts w:ascii="Arial" w:eastAsia="Times New Roman" w:hAnsi="Arial" w:cs="Arial"/>
          <w:bCs/>
          <w:szCs w:val="22"/>
          <w:lang w:eastAsia="pl-PL"/>
        </w:rPr>
        <w:t>zgodnie z „Regulaminem udzielania zamówień logistycznych przez PKP Polskie Linie Kolejowe S.A” (dalej: Regulamin),</w:t>
      </w:r>
    </w:p>
    <w:p w14:paraId="749FA2F8" w14:textId="77777777" w:rsidR="007461B9" w:rsidRPr="007461B9" w:rsidRDefault="007461B9" w:rsidP="007461B9">
      <w:pPr>
        <w:suppressAutoHyphens w:val="0"/>
        <w:autoSpaceDE w:val="0"/>
        <w:autoSpaceDN w:val="0"/>
        <w:adjustRightInd w:val="0"/>
        <w:spacing w:line="360" w:lineRule="auto"/>
        <w:ind w:left="0"/>
        <w:rPr>
          <w:rFonts w:ascii="Arial" w:eastAsia="Times New Roman" w:hAnsi="Arial" w:cs="Arial"/>
          <w:color w:val="000000"/>
          <w:sz w:val="22"/>
          <w:szCs w:val="22"/>
          <w:lang w:eastAsia="pl-PL"/>
        </w:rPr>
      </w:pPr>
      <w:r w:rsidRPr="007461B9">
        <w:rPr>
          <w:rFonts w:ascii="Arial" w:eastAsia="Times New Roman" w:hAnsi="Arial" w:cs="Arial"/>
          <w:color w:val="000000"/>
          <w:sz w:val="22"/>
          <w:szCs w:val="22"/>
          <w:lang w:eastAsia="pl-PL"/>
        </w:rPr>
        <w:t xml:space="preserve">w imieniu: </w:t>
      </w:r>
    </w:p>
    <w:p w14:paraId="2B3BF7A3" w14:textId="77777777" w:rsidR="007461B9" w:rsidRPr="007461B9" w:rsidRDefault="007461B9" w:rsidP="007461B9">
      <w:pPr>
        <w:suppressAutoHyphens w:val="0"/>
        <w:autoSpaceDE w:val="0"/>
        <w:autoSpaceDN w:val="0"/>
        <w:adjustRightInd w:val="0"/>
        <w:spacing w:line="360" w:lineRule="auto"/>
        <w:ind w:left="993" w:hanging="567"/>
        <w:rPr>
          <w:rFonts w:ascii="Arial" w:eastAsia="Times New Roman" w:hAnsi="Arial" w:cs="Arial"/>
          <w:i/>
          <w:sz w:val="22"/>
          <w:szCs w:val="22"/>
          <w:lang w:eastAsia="pl-PL"/>
        </w:rPr>
      </w:pPr>
      <w:r w:rsidRPr="007461B9">
        <w:rPr>
          <w:rFonts w:ascii="Arial" w:eastAsia="Times New Roman" w:hAnsi="Arial" w:cs="Arial"/>
          <w:i/>
          <w:sz w:val="22"/>
          <w:szCs w:val="22"/>
          <w:lang w:eastAsia="pl-PL"/>
        </w:rPr>
        <w:t>..................................................................</w:t>
      </w:r>
    </w:p>
    <w:p w14:paraId="3697ED86" w14:textId="77777777" w:rsidR="007461B9" w:rsidRPr="007461B9" w:rsidRDefault="007461B9" w:rsidP="007461B9">
      <w:pPr>
        <w:suppressAutoHyphens w:val="0"/>
        <w:autoSpaceDE w:val="0"/>
        <w:autoSpaceDN w:val="0"/>
        <w:adjustRightInd w:val="0"/>
        <w:spacing w:line="360" w:lineRule="auto"/>
        <w:ind w:left="993" w:hanging="567"/>
        <w:rPr>
          <w:rFonts w:ascii="Arial" w:eastAsia="Times New Roman" w:hAnsi="Arial" w:cs="Arial"/>
          <w:i/>
          <w:sz w:val="22"/>
          <w:szCs w:val="22"/>
          <w:lang w:eastAsia="pl-PL"/>
        </w:rPr>
      </w:pPr>
      <w:r w:rsidRPr="007461B9">
        <w:rPr>
          <w:rFonts w:ascii="Arial" w:eastAsia="Times New Roman" w:hAnsi="Arial" w:cs="Arial"/>
          <w:i/>
          <w:sz w:val="22"/>
          <w:szCs w:val="22"/>
          <w:lang w:eastAsia="pl-PL"/>
        </w:rPr>
        <w:t>..................................................................</w:t>
      </w:r>
    </w:p>
    <w:p w14:paraId="33C729D3" w14:textId="77777777" w:rsidR="007461B9" w:rsidRPr="007461B9" w:rsidRDefault="007461B9" w:rsidP="007461B9">
      <w:pPr>
        <w:suppressAutoHyphens w:val="0"/>
        <w:spacing w:line="360" w:lineRule="auto"/>
        <w:ind w:left="426" w:right="5102" w:hanging="142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7461B9">
        <w:rPr>
          <w:rFonts w:ascii="Arial" w:eastAsia="Times New Roman" w:hAnsi="Arial" w:cs="Arial"/>
          <w:i/>
          <w:sz w:val="16"/>
          <w:szCs w:val="16"/>
          <w:lang w:eastAsia="pl-PL"/>
        </w:rPr>
        <w:t>(nazwa i adres wykonawcy/wykonawców wspólnie ubiegających się o udzielenie zamówienia)</w:t>
      </w:r>
    </w:p>
    <w:p w14:paraId="7A9C5E63" w14:textId="77777777" w:rsidR="007461B9" w:rsidRPr="007461B9" w:rsidRDefault="007461B9" w:rsidP="007461B9">
      <w:pPr>
        <w:suppressAutoHyphens w:val="0"/>
        <w:spacing w:line="360" w:lineRule="auto"/>
        <w:ind w:left="0"/>
        <w:rPr>
          <w:rFonts w:ascii="Arial" w:eastAsia="Times New Roman" w:hAnsi="Arial" w:cs="Arial"/>
          <w:sz w:val="22"/>
          <w:szCs w:val="22"/>
          <w:lang w:eastAsia="pl-PL"/>
        </w:rPr>
      </w:pPr>
    </w:p>
    <w:p w14:paraId="5BDDFAE4" w14:textId="3FC5688A" w:rsidR="007461B9" w:rsidRPr="007461B9" w:rsidRDefault="007461B9" w:rsidP="007461B9">
      <w:pPr>
        <w:suppressAutoHyphens w:val="0"/>
        <w:overflowPunct w:val="0"/>
        <w:autoSpaceDE w:val="0"/>
        <w:autoSpaceDN w:val="0"/>
        <w:adjustRightInd w:val="0"/>
        <w:spacing w:line="480" w:lineRule="auto"/>
        <w:ind w:left="0"/>
        <w:jc w:val="left"/>
        <w:rPr>
          <w:rFonts w:eastAsia="Times New Roman"/>
          <w:sz w:val="20"/>
          <w:szCs w:val="20"/>
          <w:lang w:eastAsia="pl-PL"/>
        </w:rPr>
      </w:pPr>
      <w:r w:rsidRPr="007461B9">
        <w:rPr>
          <w:rFonts w:ascii="Arial" w:eastAsia="Times New Roman" w:hAnsi="Arial" w:cs="Arial"/>
          <w:b/>
          <w:sz w:val="22"/>
          <w:szCs w:val="22"/>
          <w:lang w:eastAsia="pl-PL"/>
        </w:rPr>
        <w:t>Oświadczam/y</w:t>
      </w:r>
      <w:r w:rsidRPr="007461B9">
        <w:rPr>
          <w:rFonts w:ascii="Arial" w:eastAsia="Times New Roman" w:hAnsi="Arial" w:cs="Arial"/>
          <w:sz w:val="22"/>
          <w:szCs w:val="22"/>
          <w:lang w:eastAsia="pl-PL"/>
        </w:rPr>
        <w:t>, że spełniamy warunki udziału w Postępowaniu zakupowym, uszczegółowione w Rozdziale III ust. 2 SWZ.</w:t>
      </w:r>
    </w:p>
    <w:p w14:paraId="02B9013D" w14:textId="175BD8C7" w:rsidR="007461B9" w:rsidRPr="007461B9" w:rsidRDefault="007461B9" w:rsidP="007461B9">
      <w:pPr>
        <w:tabs>
          <w:tab w:val="left" w:pos="284"/>
          <w:tab w:val="center" w:pos="6336"/>
          <w:tab w:val="right" w:pos="10872"/>
        </w:tabs>
        <w:spacing w:line="360" w:lineRule="auto"/>
        <w:ind w:left="0" w:right="-3"/>
        <w:jc w:val="left"/>
        <w:rPr>
          <w:rFonts w:ascii="Arial" w:eastAsia="Times New Roman" w:hAnsi="Arial" w:cs="Arial"/>
          <w:sz w:val="22"/>
          <w:szCs w:val="22"/>
          <w:lang w:eastAsia="pl-PL"/>
        </w:rPr>
      </w:pPr>
      <w:r w:rsidRPr="007461B9">
        <w:rPr>
          <w:rFonts w:ascii="Arial" w:eastAsia="Times New Roman" w:hAnsi="Arial" w:cs="Arial"/>
          <w:b/>
          <w:sz w:val="22"/>
          <w:szCs w:val="22"/>
          <w:lang w:eastAsia="pl-PL"/>
        </w:rPr>
        <w:lastRenderedPageBreak/>
        <w:t>Oświadczam/y</w:t>
      </w:r>
      <w:r w:rsidRPr="007461B9">
        <w:rPr>
          <w:rFonts w:ascii="Arial" w:eastAsia="Times New Roman" w:hAnsi="Arial" w:cs="Arial"/>
          <w:sz w:val="22"/>
          <w:szCs w:val="22"/>
          <w:lang w:eastAsia="pl-PL"/>
        </w:rPr>
        <w:t xml:space="preserve">, że nie zachodzą wobec naszej oferty przesłanki odrzucenia, określone </w:t>
      </w:r>
      <w:r w:rsidRPr="007461B9">
        <w:rPr>
          <w:rFonts w:ascii="Arial" w:eastAsia="Times New Roman" w:hAnsi="Arial" w:cs="Arial"/>
          <w:sz w:val="22"/>
          <w:szCs w:val="22"/>
          <w:lang w:eastAsia="pl-PL"/>
        </w:rPr>
        <w:br/>
        <w:t xml:space="preserve">w Rozdziale III ust. 1 pkt 5 i 6 SWZ. </w:t>
      </w:r>
    </w:p>
    <w:p w14:paraId="0E7140ED" w14:textId="77777777" w:rsidR="007461B9" w:rsidRPr="007461B9" w:rsidRDefault="007461B9" w:rsidP="007461B9">
      <w:pPr>
        <w:suppressAutoHyphens w:val="0"/>
        <w:spacing w:line="360" w:lineRule="auto"/>
        <w:ind w:left="0"/>
        <w:jc w:val="right"/>
        <w:rPr>
          <w:rFonts w:ascii="Arial" w:eastAsia="Times New Roman" w:hAnsi="Arial" w:cs="Arial"/>
          <w:i/>
          <w:sz w:val="22"/>
          <w:szCs w:val="22"/>
          <w:lang w:eastAsia="pl-PL"/>
        </w:rPr>
      </w:pPr>
      <w:r w:rsidRPr="007461B9">
        <w:rPr>
          <w:rFonts w:ascii="Arial" w:eastAsia="Times New Roman" w:hAnsi="Arial" w:cs="Arial"/>
          <w:i/>
          <w:sz w:val="22"/>
          <w:szCs w:val="22"/>
          <w:lang w:eastAsia="pl-PL"/>
        </w:rPr>
        <w:t>............................................................</w:t>
      </w:r>
    </w:p>
    <w:p w14:paraId="29D48DAE" w14:textId="77777777" w:rsidR="007461B9" w:rsidRPr="007461B9" w:rsidRDefault="007461B9" w:rsidP="007461B9">
      <w:pPr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7461B9">
        <w:rPr>
          <w:rFonts w:ascii="Arial" w:eastAsia="Times New Roman" w:hAnsi="Arial" w:cs="Arial"/>
          <w:i/>
          <w:sz w:val="16"/>
          <w:szCs w:val="16"/>
          <w:lang w:eastAsia="pl-PL"/>
        </w:rPr>
        <w:t>(podpis/y zgodnie</w:t>
      </w:r>
    </w:p>
    <w:p w14:paraId="5A4C24ED" w14:textId="77777777" w:rsidR="007461B9" w:rsidRPr="007461B9" w:rsidRDefault="007461B9" w:rsidP="007461B9">
      <w:pPr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7461B9">
        <w:rPr>
          <w:rFonts w:ascii="Arial" w:eastAsia="Times New Roman" w:hAnsi="Arial" w:cs="Arial"/>
          <w:i/>
          <w:sz w:val="16"/>
          <w:szCs w:val="16"/>
          <w:lang w:eastAsia="pl-PL"/>
        </w:rPr>
        <w:t>z reprezentacją wykonawcy)</w:t>
      </w:r>
    </w:p>
    <w:p w14:paraId="3A567CB3" w14:textId="73581A0B" w:rsidR="007461B9" w:rsidRDefault="00853196" w:rsidP="007461B9">
      <w:pPr>
        <w:tabs>
          <w:tab w:val="left" w:pos="1701"/>
        </w:tabs>
        <w:spacing w:line="360" w:lineRule="auto"/>
        <w:ind w:left="0" w:right="-6"/>
        <w:jc w:val="left"/>
        <w:rPr>
          <w:rFonts w:ascii="Arial" w:hAnsi="Arial" w:cs="Arial"/>
          <w:sz w:val="22"/>
          <w:szCs w:val="22"/>
        </w:rPr>
      </w:pPr>
      <w:r w:rsidRPr="00853196">
        <w:rPr>
          <w:rFonts w:ascii="Arial" w:eastAsia="Calibri" w:hAnsi="Arial" w:cs="Arial"/>
          <w:sz w:val="22"/>
          <w:szCs w:val="22"/>
        </w:rPr>
        <w:t xml:space="preserve"> </w:t>
      </w:r>
      <w:r w:rsidR="007461B9" w:rsidRPr="00561DF3">
        <w:rPr>
          <w:rFonts w:ascii="Arial" w:hAnsi="Arial" w:cs="Arial"/>
          <w:b/>
          <w:sz w:val="22"/>
          <w:szCs w:val="22"/>
        </w:rPr>
        <w:t>Załącznik n</w:t>
      </w:r>
      <w:r w:rsidR="00EA5681">
        <w:rPr>
          <w:rFonts w:ascii="Arial" w:hAnsi="Arial" w:cs="Arial"/>
          <w:b/>
          <w:sz w:val="22"/>
          <w:szCs w:val="22"/>
        </w:rPr>
        <w:t>r</w:t>
      </w:r>
      <w:r w:rsidR="007461B9" w:rsidRPr="00561DF3">
        <w:rPr>
          <w:rFonts w:ascii="Arial" w:hAnsi="Arial" w:cs="Arial"/>
          <w:b/>
          <w:sz w:val="22"/>
          <w:szCs w:val="22"/>
        </w:rPr>
        <w:t xml:space="preserve"> </w:t>
      </w:r>
      <w:r w:rsidR="007461B9">
        <w:rPr>
          <w:rFonts w:ascii="Arial" w:hAnsi="Arial" w:cs="Arial"/>
          <w:b/>
          <w:sz w:val="22"/>
          <w:szCs w:val="22"/>
        </w:rPr>
        <w:t>3</w:t>
      </w:r>
      <w:r w:rsidR="007461B9" w:rsidRPr="00561DF3">
        <w:rPr>
          <w:rFonts w:ascii="Arial" w:hAnsi="Arial" w:cs="Arial"/>
          <w:b/>
          <w:sz w:val="22"/>
          <w:szCs w:val="22"/>
        </w:rPr>
        <w:t xml:space="preserve"> </w:t>
      </w:r>
      <w:r w:rsidR="007461B9" w:rsidRPr="00561DF3">
        <w:rPr>
          <w:rFonts w:ascii="Arial" w:hAnsi="Arial" w:cs="Arial"/>
          <w:sz w:val="22"/>
          <w:szCs w:val="22"/>
        </w:rPr>
        <w:t xml:space="preserve">– Wzór </w:t>
      </w:r>
      <w:proofErr w:type="spellStart"/>
      <w:r w:rsidR="007461B9" w:rsidRPr="00561DF3">
        <w:rPr>
          <w:rFonts w:ascii="Arial" w:hAnsi="Arial" w:cs="Arial"/>
          <w:sz w:val="22"/>
          <w:szCs w:val="22"/>
        </w:rPr>
        <w:t>Oświadcznia</w:t>
      </w:r>
      <w:proofErr w:type="spellEnd"/>
      <w:r w:rsidR="007461B9" w:rsidRPr="00561DF3">
        <w:rPr>
          <w:rFonts w:ascii="Arial" w:hAnsi="Arial" w:cs="Arial"/>
          <w:sz w:val="22"/>
          <w:szCs w:val="22"/>
        </w:rPr>
        <w:t xml:space="preserve"> o akceptacji SWZ i zapisów umowy</w:t>
      </w:r>
    </w:p>
    <w:p w14:paraId="030053A9" w14:textId="77777777" w:rsidR="00073BA0" w:rsidRDefault="00073BA0" w:rsidP="007461B9">
      <w:pPr>
        <w:tabs>
          <w:tab w:val="left" w:pos="1701"/>
        </w:tabs>
        <w:spacing w:line="360" w:lineRule="auto"/>
        <w:ind w:left="0" w:right="-6"/>
        <w:jc w:val="left"/>
        <w:rPr>
          <w:rFonts w:ascii="Arial" w:hAnsi="Arial" w:cs="Arial"/>
          <w:sz w:val="22"/>
          <w:szCs w:val="22"/>
        </w:rPr>
      </w:pPr>
    </w:p>
    <w:p w14:paraId="16995DE4" w14:textId="77777777" w:rsidR="006A7F5C" w:rsidRDefault="006A7F5C" w:rsidP="006A7F5C">
      <w:pPr>
        <w:suppressAutoHyphens w:val="0"/>
        <w:spacing w:line="360" w:lineRule="auto"/>
        <w:ind w:left="0"/>
        <w:jc w:val="left"/>
        <w:rPr>
          <w:rFonts w:ascii="Arial" w:eastAsia="Times New Roman" w:hAnsi="Arial" w:cs="Arial"/>
          <w:b/>
          <w:sz w:val="22"/>
          <w:szCs w:val="22"/>
          <w:lang w:eastAsia="pl-PL"/>
        </w:rPr>
      </w:pPr>
    </w:p>
    <w:p w14:paraId="075DBA84" w14:textId="77777777" w:rsidR="0013707B" w:rsidRPr="00CD3809" w:rsidRDefault="0013707B" w:rsidP="0013707B">
      <w:pPr>
        <w:ind w:left="0"/>
        <w:rPr>
          <w:rFonts w:ascii="Arial" w:eastAsia="Times New Roman" w:hAnsi="Arial" w:cs="Arial"/>
          <w:sz w:val="22"/>
          <w:szCs w:val="22"/>
        </w:rPr>
      </w:pPr>
      <w:r w:rsidRPr="00CD3809">
        <w:rPr>
          <w:rFonts w:ascii="Arial" w:eastAsia="Times New Roman" w:hAnsi="Arial" w:cs="Arial"/>
          <w:b/>
          <w:bCs/>
          <w:sz w:val="22"/>
          <w:szCs w:val="22"/>
          <w:shd w:val="clear" w:color="auto" w:fill="FFFFFF"/>
        </w:rPr>
        <w:t>Znak sprawy:</w:t>
      </w:r>
    </w:p>
    <w:p w14:paraId="31C91DC4" w14:textId="77777777" w:rsidR="0013707B" w:rsidRPr="00CD3809" w:rsidRDefault="0013707B" w:rsidP="0013707B">
      <w:pPr>
        <w:spacing w:after="11" w:line="360" w:lineRule="auto"/>
        <w:ind w:left="0"/>
        <w:rPr>
          <w:rFonts w:ascii="Arial" w:hAnsi="Arial" w:cs="Arial"/>
          <w:b/>
          <w:bCs/>
          <w:sz w:val="22"/>
          <w:szCs w:val="22"/>
        </w:rPr>
      </w:pPr>
      <w:r w:rsidRPr="00CD3809">
        <w:rPr>
          <w:rStyle w:val="Pogrubienie"/>
          <w:rFonts w:ascii="Arial" w:hAnsi="Arial" w:cs="Arial"/>
          <w:sz w:val="22"/>
          <w:szCs w:val="22"/>
          <w:shd w:val="clear" w:color="auto" w:fill="FFFFFF"/>
        </w:rPr>
        <w:t>PZ.294.25735.2025</w:t>
      </w:r>
    </w:p>
    <w:p w14:paraId="0B87AA71" w14:textId="77777777" w:rsidR="0013707B" w:rsidRPr="00CD3809" w:rsidRDefault="0013707B" w:rsidP="0013707B">
      <w:pPr>
        <w:spacing w:after="11" w:line="360" w:lineRule="auto"/>
        <w:ind w:left="0"/>
        <w:rPr>
          <w:rFonts w:ascii="Arial" w:hAnsi="Arial" w:cs="Arial"/>
          <w:b/>
          <w:bCs/>
          <w:sz w:val="22"/>
          <w:szCs w:val="22"/>
        </w:rPr>
      </w:pPr>
      <w:r w:rsidRPr="00CD3809">
        <w:rPr>
          <w:rFonts w:ascii="Arial" w:hAnsi="Arial" w:cs="Arial"/>
          <w:b/>
          <w:bCs/>
          <w:sz w:val="22"/>
          <w:szCs w:val="22"/>
        </w:rPr>
        <w:t xml:space="preserve">Nr postępowania:  </w:t>
      </w:r>
    </w:p>
    <w:p w14:paraId="6EA27A67" w14:textId="77777777" w:rsidR="0013707B" w:rsidRPr="00CD3809" w:rsidRDefault="0013707B" w:rsidP="0013707B">
      <w:pPr>
        <w:spacing w:after="44" w:line="259" w:lineRule="auto"/>
        <w:ind w:left="0"/>
        <w:rPr>
          <w:rFonts w:ascii="Arial" w:hAnsi="Arial" w:cs="Arial"/>
          <w:b/>
          <w:bCs/>
          <w:sz w:val="22"/>
          <w:szCs w:val="22"/>
        </w:rPr>
      </w:pPr>
      <w:r w:rsidRPr="00CD3809">
        <w:rPr>
          <w:rStyle w:val="Pogrubienie"/>
          <w:rFonts w:ascii="Arial" w:hAnsi="Arial" w:cs="Arial"/>
          <w:sz w:val="22"/>
          <w:szCs w:val="22"/>
          <w:shd w:val="clear" w:color="auto" w:fill="FFFFFF"/>
        </w:rPr>
        <w:t>0554/IZ13GM/05932/05485/25/P</w:t>
      </w:r>
      <w:r w:rsidRPr="00CD3809">
        <w:rPr>
          <w:rFonts w:ascii="Arial" w:eastAsia="Calibri" w:hAnsi="Arial" w:cs="Arial"/>
          <w:b/>
          <w:sz w:val="22"/>
          <w:szCs w:val="22"/>
        </w:rPr>
        <w:t xml:space="preserve">  </w:t>
      </w:r>
      <w:r w:rsidRPr="00CD3809">
        <w:rPr>
          <w:rFonts w:ascii="Arial" w:hAnsi="Arial" w:cs="Arial"/>
          <w:sz w:val="22"/>
          <w:szCs w:val="22"/>
        </w:rPr>
        <w:t xml:space="preserve">  </w:t>
      </w:r>
    </w:p>
    <w:p w14:paraId="7683A8F0" w14:textId="77777777" w:rsidR="006A7F5C" w:rsidRDefault="006A7F5C" w:rsidP="006A7F5C">
      <w:pPr>
        <w:suppressAutoHyphens w:val="0"/>
        <w:spacing w:line="360" w:lineRule="auto"/>
        <w:ind w:left="0"/>
        <w:jc w:val="left"/>
        <w:rPr>
          <w:rFonts w:ascii="Arial" w:eastAsia="Times New Roman" w:hAnsi="Arial" w:cs="Arial"/>
          <w:b/>
          <w:sz w:val="22"/>
          <w:szCs w:val="22"/>
          <w:lang w:eastAsia="pl-PL"/>
        </w:rPr>
      </w:pPr>
    </w:p>
    <w:p w14:paraId="4DD3F074" w14:textId="34FED466" w:rsidR="005053EB" w:rsidRPr="005053EB" w:rsidRDefault="005053EB" w:rsidP="00FB4376">
      <w:pPr>
        <w:pStyle w:val="colset"/>
        <w:shd w:val="clear" w:color="auto" w:fill="FFFFFF"/>
        <w:ind w:left="720" w:hanging="862"/>
        <w:rPr>
          <w:rFonts w:ascii="Arial" w:hAnsi="Arial" w:cs="Arial"/>
          <w:color w:val="000000"/>
          <w:sz w:val="22"/>
          <w:szCs w:val="22"/>
        </w:rPr>
      </w:pPr>
    </w:p>
    <w:p w14:paraId="49C05091" w14:textId="77777777" w:rsidR="00FB29AD" w:rsidRPr="00561DF3" w:rsidRDefault="00FB29AD" w:rsidP="007461B9">
      <w:pPr>
        <w:tabs>
          <w:tab w:val="left" w:pos="1701"/>
        </w:tabs>
        <w:spacing w:line="360" w:lineRule="auto"/>
        <w:ind w:left="0" w:right="-6"/>
        <w:jc w:val="left"/>
        <w:rPr>
          <w:rFonts w:ascii="Arial" w:hAnsi="Arial" w:cs="Arial"/>
          <w:sz w:val="22"/>
          <w:szCs w:val="22"/>
        </w:rPr>
      </w:pPr>
    </w:p>
    <w:p w14:paraId="6118FE83" w14:textId="6B9125FD" w:rsidR="007461B9" w:rsidRPr="007461B9" w:rsidRDefault="007461B9" w:rsidP="007461B9">
      <w:pPr>
        <w:tabs>
          <w:tab w:val="left" w:pos="0"/>
        </w:tabs>
        <w:spacing w:line="276" w:lineRule="auto"/>
        <w:ind w:left="567" w:hanging="567"/>
        <w:rPr>
          <w:rFonts w:ascii="Arial" w:eastAsia="Lucida Sans Unicode" w:hAnsi="Arial" w:cs="Arial"/>
          <w:b/>
          <w:color w:val="000000"/>
          <w:sz w:val="22"/>
          <w:szCs w:val="22"/>
          <w:lang w:eastAsia="pl-PL"/>
        </w:rPr>
      </w:pPr>
      <w:r w:rsidRPr="007461B9">
        <w:rPr>
          <w:rFonts w:ascii="Arial" w:eastAsia="Lucida Sans Unicode" w:hAnsi="Arial" w:cs="Arial"/>
          <w:b/>
          <w:color w:val="000000"/>
          <w:sz w:val="22"/>
          <w:szCs w:val="22"/>
          <w:lang w:eastAsia="pl-PL"/>
        </w:rPr>
        <w:t>ZAMAWIAJĄCY:</w:t>
      </w:r>
    </w:p>
    <w:p w14:paraId="16E8D4EA" w14:textId="77777777" w:rsidR="007461B9" w:rsidRPr="007461B9" w:rsidRDefault="007461B9" w:rsidP="007461B9">
      <w:pPr>
        <w:widowControl w:val="0"/>
        <w:ind w:left="0"/>
        <w:jc w:val="left"/>
        <w:rPr>
          <w:rFonts w:ascii="Arial" w:eastAsia="Lucida Sans Unicode" w:hAnsi="Arial" w:cs="Arial"/>
          <w:b/>
          <w:color w:val="000000"/>
          <w:sz w:val="22"/>
          <w:szCs w:val="22"/>
          <w:lang w:eastAsia="pl-PL"/>
        </w:rPr>
      </w:pPr>
      <w:r w:rsidRPr="007461B9">
        <w:rPr>
          <w:rFonts w:ascii="Arial" w:eastAsia="Lucida Sans Unicode" w:hAnsi="Arial" w:cs="Arial"/>
          <w:b/>
          <w:color w:val="000000"/>
          <w:sz w:val="22"/>
          <w:szCs w:val="22"/>
          <w:lang w:eastAsia="pl-PL"/>
        </w:rPr>
        <w:t xml:space="preserve">PKP Polskie Linie Kolejowe S.A. </w:t>
      </w:r>
    </w:p>
    <w:p w14:paraId="7D3CC901" w14:textId="77777777" w:rsidR="007461B9" w:rsidRPr="007461B9" w:rsidRDefault="007461B9" w:rsidP="007461B9">
      <w:pPr>
        <w:widowControl w:val="0"/>
        <w:ind w:left="0"/>
        <w:jc w:val="left"/>
        <w:rPr>
          <w:rFonts w:ascii="Arial" w:eastAsia="Lucida Sans Unicode" w:hAnsi="Arial" w:cs="Arial"/>
          <w:b/>
          <w:color w:val="000000"/>
          <w:sz w:val="22"/>
          <w:szCs w:val="22"/>
          <w:lang w:eastAsia="pl-PL"/>
        </w:rPr>
      </w:pPr>
      <w:r w:rsidRPr="007461B9">
        <w:rPr>
          <w:rFonts w:ascii="Arial" w:eastAsia="Lucida Sans Unicode" w:hAnsi="Arial" w:cs="Arial"/>
          <w:b/>
          <w:color w:val="000000"/>
          <w:sz w:val="22"/>
          <w:szCs w:val="22"/>
          <w:lang w:eastAsia="pl-PL"/>
        </w:rPr>
        <w:t>ul. Targowa 74</w:t>
      </w:r>
    </w:p>
    <w:p w14:paraId="1FF82DD1" w14:textId="77777777" w:rsidR="007461B9" w:rsidRPr="007461B9" w:rsidRDefault="007461B9" w:rsidP="007461B9">
      <w:pPr>
        <w:widowControl w:val="0"/>
        <w:ind w:left="0"/>
        <w:jc w:val="left"/>
        <w:rPr>
          <w:rFonts w:ascii="Arial" w:eastAsia="Lucida Sans Unicode" w:hAnsi="Arial" w:cs="Arial"/>
          <w:b/>
          <w:color w:val="000000"/>
          <w:sz w:val="22"/>
          <w:szCs w:val="22"/>
          <w:lang w:eastAsia="pl-PL"/>
        </w:rPr>
      </w:pPr>
      <w:r w:rsidRPr="007461B9">
        <w:rPr>
          <w:rFonts w:ascii="Arial" w:eastAsia="Lucida Sans Unicode" w:hAnsi="Arial" w:cs="Arial"/>
          <w:b/>
          <w:color w:val="000000"/>
          <w:sz w:val="22"/>
          <w:szCs w:val="22"/>
          <w:lang w:eastAsia="pl-PL"/>
        </w:rPr>
        <w:t>03-734 Warszawa</w:t>
      </w:r>
    </w:p>
    <w:p w14:paraId="0F02678C" w14:textId="77777777" w:rsidR="007461B9" w:rsidRPr="007461B9" w:rsidRDefault="007461B9" w:rsidP="007461B9">
      <w:pPr>
        <w:widowControl w:val="0"/>
        <w:spacing w:after="960"/>
        <w:ind w:left="0"/>
        <w:jc w:val="left"/>
        <w:rPr>
          <w:rFonts w:ascii="Arial" w:eastAsia="Lucida Sans Unicode" w:hAnsi="Arial" w:cs="Arial"/>
          <w:b/>
          <w:color w:val="000000"/>
          <w:sz w:val="22"/>
          <w:szCs w:val="22"/>
          <w:lang w:eastAsia="pl-PL"/>
        </w:rPr>
      </w:pPr>
      <w:r w:rsidRPr="007461B9">
        <w:rPr>
          <w:rFonts w:ascii="Arial" w:eastAsia="Lucida Sans Unicode" w:hAnsi="Arial" w:cs="Arial"/>
          <w:b/>
          <w:color w:val="000000"/>
          <w:sz w:val="22"/>
          <w:szCs w:val="22"/>
          <w:lang w:eastAsia="pl-PL"/>
        </w:rPr>
        <w:t>Zakład Linii Kolejowych w Bydgoszczy                                                                                                           ul. Zygmunta Augusta 1, 85-156 Bydgoszcz</w:t>
      </w:r>
    </w:p>
    <w:p w14:paraId="6A4B174F" w14:textId="77777777" w:rsidR="007461B9" w:rsidRPr="007461B9" w:rsidRDefault="007461B9" w:rsidP="007461B9">
      <w:pPr>
        <w:widowControl w:val="0"/>
        <w:ind w:left="0"/>
        <w:jc w:val="center"/>
        <w:rPr>
          <w:rFonts w:ascii="Arial" w:eastAsia="Lucida Sans Unicode" w:hAnsi="Arial" w:cs="Arial"/>
          <w:b/>
          <w:bCs/>
          <w:color w:val="000000"/>
          <w:sz w:val="28"/>
          <w:szCs w:val="28"/>
          <w:lang w:eastAsia="pl-PL"/>
        </w:rPr>
      </w:pPr>
      <w:r w:rsidRPr="007461B9">
        <w:rPr>
          <w:rFonts w:ascii="Arial" w:eastAsia="Lucida Sans Unicode" w:hAnsi="Arial" w:cs="Arial"/>
          <w:b/>
          <w:bCs/>
          <w:color w:val="000000"/>
          <w:sz w:val="28"/>
          <w:szCs w:val="28"/>
          <w:lang w:eastAsia="pl-PL"/>
        </w:rPr>
        <w:t>OŚWIADCZENIE O AKCEPTACJI SWZ</w:t>
      </w:r>
      <w:r w:rsidRPr="007461B9">
        <w:rPr>
          <w:rFonts w:ascii="Arial" w:eastAsia="Lucida Sans Unicode" w:hAnsi="Arial" w:cs="Arial"/>
          <w:b/>
          <w:bCs/>
          <w:color w:val="000000"/>
          <w:sz w:val="28"/>
          <w:szCs w:val="28"/>
          <w:lang w:eastAsia="pl-PL"/>
        </w:rPr>
        <w:br/>
      </w:r>
      <w:r w:rsidRPr="007461B9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I ZAPISÓW UMOWY</w:t>
      </w:r>
    </w:p>
    <w:p w14:paraId="5DCA2D68" w14:textId="77777777" w:rsidR="007461B9" w:rsidRPr="005053EB" w:rsidRDefault="007461B9" w:rsidP="007461B9">
      <w:pPr>
        <w:widowControl w:val="0"/>
        <w:ind w:left="0"/>
        <w:jc w:val="left"/>
        <w:rPr>
          <w:rFonts w:ascii="Arial" w:eastAsia="Lucida Sans Unicode" w:hAnsi="Arial" w:cs="Arial"/>
          <w:bCs/>
          <w:color w:val="000000"/>
          <w:sz w:val="22"/>
          <w:szCs w:val="22"/>
          <w:lang w:eastAsia="pl-PL"/>
        </w:rPr>
      </w:pPr>
    </w:p>
    <w:p w14:paraId="303CC45A" w14:textId="40B436BB" w:rsidR="007461B9" w:rsidRPr="00DC46EC" w:rsidRDefault="007461B9" w:rsidP="00DC46EC">
      <w:pPr>
        <w:pStyle w:val="Nagwek2"/>
        <w:spacing w:line="360" w:lineRule="auto"/>
        <w:ind w:left="0"/>
        <w:jc w:val="left"/>
        <w:rPr>
          <w:rFonts w:ascii="Arial" w:eastAsia="Times New Roman" w:hAnsi="Arial" w:cs="Arial"/>
          <w:b w:val="0"/>
          <w:bCs/>
          <w:i w:val="0"/>
          <w:iCs/>
          <w:spacing w:val="-15"/>
          <w:szCs w:val="22"/>
          <w:lang w:eastAsia="pl-PL"/>
        </w:rPr>
      </w:pPr>
      <w:r w:rsidRPr="005053EB">
        <w:rPr>
          <w:rFonts w:ascii="Arial" w:eastAsia="Lucida Sans Unicode" w:hAnsi="Arial" w:cs="Arial"/>
          <w:b w:val="0"/>
          <w:bCs/>
          <w:szCs w:val="22"/>
          <w:lang w:eastAsia="pl-PL"/>
        </w:rPr>
        <w:t>Przystępując do udziału w postępowaniu w sprawie udzielenia zamówienia na</w:t>
      </w:r>
      <w:r w:rsidRPr="00024653">
        <w:rPr>
          <w:rFonts w:ascii="Arial" w:eastAsia="Lucida Sans Unicode" w:hAnsi="Arial" w:cs="Arial"/>
          <w:i w:val="0"/>
          <w:iCs/>
          <w:szCs w:val="22"/>
          <w:lang w:eastAsia="pl-PL"/>
        </w:rPr>
        <w:t>:</w:t>
      </w:r>
      <w:r w:rsidR="006A7F5C" w:rsidRPr="006A7F5C">
        <w:rPr>
          <w:rFonts w:ascii="Arial" w:eastAsia="Times New Roman" w:hAnsi="Arial" w:cs="Arial"/>
          <w:iCs/>
          <w:szCs w:val="22"/>
          <w:lang w:eastAsia="pl-PL"/>
        </w:rPr>
        <w:t xml:space="preserve"> </w:t>
      </w:r>
      <w:r w:rsidR="006A7F5C" w:rsidRPr="006A7F5C">
        <w:rPr>
          <w:rFonts w:ascii="Arial" w:eastAsia="Times New Roman" w:hAnsi="Arial" w:cs="Arial"/>
          <w:i w:val="0"/>
          <w:szCs w:val="22"/>
          <w:lang w:eastAsia="pl-PL"/>
        </w:rPr>
        <w:t>„</w:t>
      </w:r>
      <w:r w:rsidR="0013707B" w:rsidRPr="0013707B">
        <w:rPr>
          <w:rFonts w:ascii="Arial" w:hAnsi="Arial" w:cs="Arial"/>
          <w:i w:val="0"/>
          <w:iCs/>
          <w:szCs w:val="22"/>
          <w:shd w:val="clear" w:color="auto" w:fill="FFFFFF"/>
        </w:rPr>
        <w:t>Doposażenie urządzeń monitoringu SKP TV-u na linii 353 km 193,939 oraz 208 km 78,852”</w:t>
      </w:r>
      <w:r w:rsidR="0013707B" w:rsidRPr="0013707B">
        <w:rPr>
          <w:rFonts w:ascii="Arial" w:eastAsia="Times New Roman" w:hAnsi="Arial" w:cs="Arial"/>
          <w:i w:val="0"/>
          <w:iCs/>
          <w:szCs w:val="22"/>
          <w:lang w:eastAsia="pl-PL"/>
        </w:rPr>
        <w:t xml:space="preserve"> </w:t>
      </w:r>
      <w:r w:rsidR="00073BA0" w:rsidRPr="006A7F5C">
        <w:rPr>
          <w:rFonts w:ascii="Arial" w:hAnsi="Arial" w:cs="Arial"/>
          <w:b w:val="0"/>
          <w:bCs/>
          <w:i w:val="0"/>
          <w:iCs/>
          <w:szCs w:val="22"/>
          <w:shd w:val="clear" w:color="auto" w:fill="FFFFFF"/>
        </w:rPr>
        <w:t>n</w:t>
      </w:r>
      <w:r w:rsidR="00073BA0" w:rsidRPr="00073BA0">
        <w:rPr>
          <w:rFonts w:ascii="Arial" w:hAnsi="Arial" w:cs="Arial"/>
          <w:b w:val="0"/>
          <w:bCs/>
          <w:i w:val="0"/>
          <w:iCs/>
          <w:szCs w:val="22"/>
          <w:shd w:val="clear" w:color="auto" w:fill="FFFFFF"/>
        </w:rPr>
        <w:t>a terenie Zakładu Linii Kolejowych w Bydgoszczy”</w:t>
      </w:r>
      <w:r w:rsidR="00DC46EC">
        <w:rPr>
          <w:rFonts w:ascii="Arial" w:hAnsi="Arial" w:cs="Arial"/>
          <w:b w:val="0"/>
          <w:bCs/>
          <w:i w:val="0"/>
          <w:iCs/>
          <w:szCs w:val="22"/>
          <w:shd w:val="clear" w:color="auto" w:fill="FFFFFF"/>
        </w:rPr>
        <w:t xml:space="preserve"> </w:t>
      </w:r>
      <w:r w:rsidRPr="00DC46EC">
        <w:rPr>
          <w:rFonts w:ascii="Arial" w:eastAsia="Lucida Sans Unicode" w:hAnsi="Arial" w:cs="Arial"/>
          <w:b w:val="0"/>
          <w:bCs/>
          <w:i w:val="0"/>
          <w:iCs/>
          <w:szCs w:val="22"/>
          <w:lang w:eastAsia="pl-PL"/>
        </w:rPr>
        <w:t>prowadzonego zgodnie z „Regulaminem udzielania zamówień logistycznych przez PKP Polskie Linie Kolejowe S.A”, w imieniu:</w:t>
      </w:r>
    </w:p>
    <w:p w14:paraId="264574CF" w14:textId="77777777" w:rsidR="007461B9" w:rsidRPr="007461B9" w:rsidRDefault="007461B9" w:rsidP="007461B9">
      <w:pPr>
        <w:widowControl w:val="0"/>
        <w:autoSpaceDE w:val="0"/>
        <w:autoSpaceDN w:val="0"/>
        <w:adjustRightInd w:val="0"/>
        <w:spacing w:line="360" w:lineRule="auto"/>
        <w:ind w:left="993" w:hanging="567"/>
        <w:rPr>
          <w:rFonts w:ascii="Arial" w:eastAsia="Lucida Sans Unicode" w:hAnsi="Arial" w:cs="Arial"/>
          <w:i/>
          <w:color w:val="000000"/>
          <w:sz w:val="22"/>
          <w:szCs w:val="22"/>
          <w:lang w:eastAsia="pl-PL"/>
        </w:rPr>
      </w:pPr>
      <w:r w:rsidRPr="007461B9">
        <w:rPr>
          <w:rFonts w:ascii="Arial" w:eastAsia="Lucida Sans Unicode" w:hAnsi="Arial" w:cs="Arial"/>
          <w:i/>
          <w:color w:val="000000"/>
          <w:sz w:val="22"/>
          <w:szCs w:val="22"/>
          <w:lang w:eastAsia="pl-PL"/>
        </w:rPr>
        <w:t>..................................................................</w:t>
      </w:r>
    </w:p>
    <w:p w14:paraId="519EE0F2" w14:textId="77777777" w:rsidR="007461B9" w:rsidRPr="007461B9" w:rsidRDefault="007461B9" w:rsidP="007461B9">
      <w:pPr>
        <w:widowControl w:val="0"/>
        <w:autoSpaceDE w:val="0"/>
        <w:autoSpaceDN w:val="0"/>
        <w:adjustRightInd w:val="0"/>
        <w:spacing w:line="360" w:lineRule="auto"/>
        <w:ind w:left="993" w:hanging="567"/>
        <w:rPr>
          <w:rFonts w:ascii="Arial" w:eastAsia="Lucida Sans Unicode" w:hAnsi="Arial" w:cs="Arial"/>
          <w:i/>
          <w:color w:val="000000"/>
          <w:sz w:val="22"/>
          <w:szCs w:val="22"/>
          <w:lang w:eastAsia="pl-PL"/>
        </w:rPr>
      </w:pPr>
      <w:r w:rsidRPr="007461B9">
        <w:rPr>
          <w:rFonts w:ascii="Arial" w:eastAsia="Lucida Sans Unicode" w:hAnsi="Arial" w:cs="Arial"/>
          <w:i/>
          <w:color w:val="000000"/>
          <w:sz w:val="22"/>
          <w:szCs w:val="22"/>
          <w:lang w:eastAsia="pl-PL"/>
        </w:rPr>
        <w:t>..................................................................</w:t>
      </w:r>
    </w:p>
    <w:p w14:paraId="57288326" w14:textId="77777777" w:rsidR="007461B9" w:rsidRPr="007461B9" w:rsidRDefault="007461B9" w:rsidP="007461B9">
      <w:pPr>
        <w:widowControl w:val="0"/>
        <w:autoSpaceDE w:val="0"/>
        <w:autoSpaceDN w:val="0"/>
        <w:adjustRightInd w:val="0"/>
        <w:ind w:left="993" w:hanging="567"/>
        <w:rPr>
          <w:rFonts w:ascii="Arial" w:eastAsia="Lucida Sans Unicode" w:hAnsi="Arial" w:cs="Arial"/>
          <w:i/>
          <w:color w:val="000000"/>
          <w:sz w:val="22"/>
          <w:szCs w:val="22"/>
          <w:lang w:eastAsia="pl-PL"/>
        </w:rPr>
      </w:pPr>
      <w:r w:rsidRPr="007461B9">
        <w:rPr>
          <w:rFonts w:ascii="Arial" w:eastAsia="Lucida Sans Unicode" w:hAnsi="Arial" w:cs="Arial"/>
          <w:i/>
          <w:color w:val="000000"/>
          <w:sz w:val="22"/>
          <w:szCs w:val="22"/>
          <w:lang w:eastAsia="pl-PL"/>
        </w:rPr>
        <w:t>..................................................................</w:t>
      </w:r>
    </w:p>
    <w:p w14:paraId="483C1D79" w14:textId="77777777" w:rsidR="007461B9" w:rsidRPr="007461B9" w:rsidRDefault="007461B9" w:rsidP="007461B9">
      <w:pPr>
        <w:widowControl w:val="0"/>
        <w:ind w:left="142" w:right="4534" w:hanging="284"/>
        <w:jc w:val="center"/>
        <w:rPr>
          <w:rFonts w:ascii="Arial" w:eastAsia="Lucida Sans Unicode" w:hAnsi="Arial" w:cs="Arial"/>
          <w:i/>
          <w:color w:val="000000"/>
          <w:sz w:val="16"/>
          <w:szCs w:val="16"/>
          <w:lang w:eastAsia="pl-PL"/>
        </w:rPr>
      </w:pPr>
      <w:r w:rsidRPr="007461B9">
        <w:rPr>
          <w:rFonts w:ascii="Arial" w:eastAsia="Lucida Sans Unicode" w:hAnsi="Arial" w:cs="Arial"/>
          <w:i/>
          <w:color w:val="000000"/>
          <w:sz w:val="16"/>
          <w:szCs w:val="16"/>
          <w:lang w:eastAsia="pl-PL"/>
        </w:rPr>
        <w:t xml:space="preserve">(nazwa i adres wykonawcy/wykonawców wspólnie </w:t>
      </w:r>
    </w:p>
    <w:p w14:paraId="45438E89" w14:textId="77777777" w:rsidR="007461B9" w:rsidRPr="007461B9" w:rsidRDefault="007461B9" w:rsidP="007461B9">
      <w:pPr>
        <w:widowControl w:val="0"/>
        <w:ind w:left="142" w:right="4534" w:hanging="284"/>
        <w:jc w:val="center"/>
        <w:rPr>
          <w:rFonts w:ascii="Arial" w:eastAsia="Lucida Sans Unicode" w:hAnsi="Arial" w:cs="Arial"/>
          <w:i/>
          <w:color w:val="000000"/>
          <w:sz w:val="16"/>
          <w:szCs w:val="16"/>
          <w:lang w:eastAsia="pl-PL"/>
        </w:rPr>
      </w:pPr>
      <w:r w:rsidRPr="007461B9">
        <w:rPr>
          <w:rFonts w:ascii="Arial" w:eastAsia="Lucida Sans Unicode" w:hAnsi="Arial" w:cs="Arial"/>
          <w:i/>
          <w:color w:val="000000"/>
          <w:sz w:val="16"/>
          <w:szCs w:val="16"/>
          <w:lang w:eastAsia="pl-PL"/>
        </w:rPr>
        <w:t>ubiegających się o udzielenie zamówienia)</w:t>
      </w:r>
    </w:p>
    <w:p w14:paraId="4BC006F8" w14:textId="77777777" w:rsidR="007461B9" w:rsidRPr="007461B9" w:rsidRDefault="007461B9" w:rsidP="007461B9">
      <w:pPr>
        <w:widowControl w:val="0"/>
        <w:autoSpaceDE w:val="0"/>
        <w:autoSpaceDN w:val="0"/>
        <w:adjustRightInd w:val="0"/>
        <w:ind w:left="0"/>
        <w:rPr>
          <w:rFonts w:ascii="Arial" w:eastAsia="Lucida Sans Unicode" w:hAnsi="Arial" w:cs="Arial"/>
          <w:color w:val="000000"/>
          <w:sz w:val="22"/>
          <w:szCs w:val="22"/>
          <w:lang w:eastAsia="pl-PL"/>
        </w:rPr>
      </w:pPr>
    </w:p>
    <w:p w14:paraId="20D832D6" w14:textId="77777777" w:rsidR="007461B9" w:rsidRPr="007461B9" w:rsidRDefault="007461B9" w:rsidP="007461B9">
      <w:pPr>
        <w:widowControl w:val="0"/>
        <w:ind w:left="0"/>
        <w:rPr>
          <w:rFonts w:ascii="Arial" w:eastAsia="Lucida Sans Unicode" w:hAnsi="Arial" w:cs="Arial"/>
          <w:color w:val="000000"/>
          <w:sz w:val="22"/>
          <w:szCs w:val="22"/>
          <w:lang w:eastAsia="pl-PL"/>
        </w:rPr>
      </w:pPr>
    </w:p>
    <w:p w14:paraId="2122EDF2" w14:textId="77777777" w:rsidR="007461B9" w:rsidRPr="007461B9" w:rsidRDefault="007461B9" w:rsidP="007461B9">
      <w:pPr>
        <w:widowControl w:val="0"/>
        <w:spacing w:line="360" w:lineRule="auto"/>
        <w:ind w:left="0"/>
        <w:jc w:val="left"/>
        <w:rPr>
          <w:rFonts w:ascii="Arial" w:eastAsia="Lucida Sans Unicode" w:hAnsi="Arial" w:cs="Arial"/>
          <w:color w:val="000000"/>
          <w:sz w:val="22"/>
          <w:szCs w:val="22"/>
          <w:lang w:eastAsia="pl-PL"/>
        </w:rPr>
      </w:pPr>
      <w:r w:rsidRPr="007461B9">
        <w:rPr>
          <w:rFonts w:ascii="Arial" w:eastAsia="Lucida Sans Unicode" w:hAnsi="Arial" w:cs="Arial"/>
          <w:b/>
          <w:color w:val="000000"/>
          <w:sz w:val="22"/>
          <w:szCs w:val="22"/>
          <w:lang w:eastAsia="pl-PL"/>
        </w:rPr>
        <w:lastRenderedPageBreak/>
        <w:t>Oświadczam/y</w:t>
      </w:r>
      <w:r w:rsidRPr="007461B9">
        <w:rPr>
          <w:rFonts w:ascii="Arial" w:eastAsia="Lucida Sans Unicode" w:hAnsi="Arial" w:cs="Arial"/>
          <w:color w:val="000000"/>
          <w:sz w:val="22"/>
          <w:szCs w:val="22"/>
          <w:lang w:eastAsia="pl-PL"/>
        </w:rPr>
        <w:t>, że</w:t>
      </w:r>
    </w:p>
    <w:p w14:paraId="540F2B37" w14:textId="77777777" w:rsidR="007461B9" w:rsidRPr="007461B9" w:rsidRDefault="007461B9">
      <w:pPr>
        <w:widowControl w:val="0"/>
        <w:numPr>
          <w:ilvl w:val="0"/>
          <w:numId w:val="42"/>
        </w:numPr>
        <w:spacing w:line="360" w:lineRule="auto"/>
        <w:jc w:val="left"/>
        <w:rPr>
          <w:rFonts w:ascii="Arial" w:eastAsia="Lucida Sans Unicode" w:hAnsi="Arial" w:cs="Arial"/>
          <w:color w:val="000000"/>
          <w:sz w:val="20"/>
          <w:szCs w:val="20"/>
          <w:lang w:eastAsia="pl-PL"/>
        </w:rPr>
      </w:pPr>
      <w:r w:rsidRPr="007461B9">
        <w:rPr>
          <w:rFonts w:ascii="Arial" w:eastAsia="Lucida Sans Unicode" w:hAnsi="Arial" w:cs="Arial"/>
          <w:color w:val="000000"/>
          <w:sz w:val="22"/>
          <w:szCs w:val="22"/>
          <w:lang w:eastAsia="pl-PL"/>
        </w:rPr>
        <w:t xml:space="preserve">Zapoznaliśmy się z treścią Specyfikacji Warunków Zamówienia i </w:t>
      </w:r>
      <w:r w:rsidRPr="007461B9">
        <w:rPr>
          <w:rFonts w:ascii="Arial" w:eastAsia="Lucida Sans Unicode" w:hAnsi="Arial" w:cs="Arial"/>
          <w:sz w:val="22"/>
          <w:szCs w:val="22"/>
          <w:lang w:eastAsia="pl-PL"/>
        </w:rPr>
        <w:t>uznajemy się za związanych</w:t>
      </w:r>
      <w:r w:rsidRPr="007461B9">
        <w:rPr>
          <w:rFonts w:ascii="Arial" w:eastAsia="Lucida Sans Unicode" w:hAnsi="Arial" w:cs="Arial"/>
          <w:color w:val="000000"/>
          <w:sz w:val="22"/>
          <w:szCs w:val="22"/>
          <w:lang w:eastAsia="pl-PL"/>
        </w:rPr>
        <w:t xml:space="preserve"> określonymi w nich postanowieniami i zasadami postępowania.</w:t>
      </w:r>
      <w:r w:rsidRPr="007461B9">
        <w:rPr>
          <w:rFonts w:ascii="Arial" w:eastAsia="Lucida Sans Unicode" w:hAnsi="Arial" w:cs="Arial"/>
          <w:b/>
          <w:color w:val="000000"/>
          <w:sz w:val="22"/>
          <w:szCs w:val="22"/>
          <w:lang w:eastAsia="pl-PL"/>
        </w:rPr>
        <w:t xml:space="preserve"> </w:t>
      </w:r>
    </w:p>
    <w:p w14:paraId="64F9AFB3" w14:textId="77777777" w:rsidR="007461B9" w:rsidRPr="007461B9" w:rsidRDefault="007461B9">
      <w:pPr>
        <w:widowControl w:val="0"/>
        <w:numPr>
          <w:ilvl w:val="0"/>
          <w:numId w:val="42"/>
        </w:numPr>
        <w:spacing w:line="360" w:lineRule="auto"/>
        <w:jc w:val="left"/>
        <w:rPr>
          <w:rFonts w:ascii="Arial" w:eastAsia="Lucida Sans Unicode" w:hAnsi="Arial" w:cs="Arial"/>
          <w:color w:val="000000"/>
          <w:sz w:val="20"/>
          <w:szCs w:val="20"/>
          <w:lang w:eastAsia="pl-PL"/>
        </w:rPr>
      </w:pPr>
      <w:r w:rsidRPr="007461B9">
        <w:rPr>
          <w:rFonts w:ascii="Arial" w:eastAsia="Lucida Sans Unicode" w:hAnsi="Arial" w:cs="Arial"/>
          <w:color w:val="000000"/>
          <w:sz w:val="22"/>
          <w:szCs w:val="22"/>
          <w:lang w:eastAsia="pl-PL"/>
        </w:rPr>
        <w:t>Oferujemy wykonanie zamówienia zgodnie z wymaganiami określonymi w Opisie Przedmiotu Zamówienia oraz zapisach Umowy.</w:t>
      </w:r>
    </w:p>
    <w:p w14:paraId="59D6543F" w14:textId="5CBB1AA9" w:rsidR="007461B9" w:rsidRPr="007461B9" w:rsidRDefault="007461B9">
      <w:pPr>
        <w:widowControl w:val="0"/>
        <w:numPr>
          <w:ilvl w:val="0"/>
          <w:numId w:val="42"/>
        </w:numPr>
        <w:spacing w:line="360" w:lineRule="auto"/>
        <w:jc w:val="left"/>
        <w:rPr>
          <w:rFonts w:ascii="Arial" w:eastAsia="Lucida Sans Unicode" w:hAnsi="Arial" w:cs="Arial"/>
          <w:sz w:val="22"/>
          <w:szCs w:val="22"/>
          <w:lang w:eastAsia="pl-PL"/>
        </w:rPr>
      </w:pPr>
      <w:r w:rsidRPr="007461B9">
        <w:rPr>
          <w:rFonts w:ascii="Arial" w:eastAsia="Lucida Sans Unicode" w:hAnsi="Arial" w:cs="Arial"/>
          <w:sz w:val="22"/>
          <w:szCs w:val="22"/>
          <w:lang w:eastAsia="pl-PL"/>
        </w:rPr>
        <w:t xml:space="preserve">Nie zamierzamy powierzyć do </w:t>
      </w:r>
      <w:proofErr w:type="spellStart"/>
      <w:r w:rsidRPr="007461B9">
        <w:rPr>
          <w:rFonts w:ascii="Arial" w:eastAsia="Lucida Sans Unicode" w:hAnsi="Arial" w:cs="Arial"/>
          <w:sz w:val="22"/>
          <w:szCs w:val="22"/>
          <w:lang w:eastAsia="pl-PL"/>
        </w:rPr>
        <w:t>podwykonania</w:t>
      </w:r>
      <w:proofErr w:type="spellEnd"/>
      <w:r w:rsidRPr="007461B9">
        <w:rPr>
          <w:rFonts w:ascii="Arial" w:eastAsia="Lucida Sans Unicode" w:hAnsi="Arial" w:cs="Arial"/>
          <w:sz w:val="22"/>
          <w:szCs w:val="22"/>
          <w:lang w:eastAsia="pl-PL"/>
        </w:rPr>
        <w:t xml:space="preserve"> żadnych elementów zamówienia.</w:t>
      </w:r>
    </w:p>
    <w:p w14:paraId="0E6AD626" w14:textId="77777777" w:rsidR="007461B9" w:rsidRPr="007461B9" w:rsidRDefault="007461B9">
      <w:pPr>
        <w:widowControl w:val="0"/>
        <w:numPr>
          <w:ilvl w:val="0"/>
          <w:numId w:val="42"/>
        </w:numPr>
        <w:spacing w:line="360" w:lineRule="auto"/>
        <w:jc w:val="left"/>
        <w:rPr>
          <w:rFonts w:ascii="Arial" w:eastAsia="Lucida Sans Unicode" w:hAnsi="Arial" w:cs="Arial"/>
          <w:i/>
          <w:iCs/>
          <w:color w:val="000000"/>
          <w:sz w:val="22"/>
          <w:szCs w:val="22"/>
          <w:lang w:eastAsia="pl-PL"/>
        </w:rPr>
      </w:pPr>
      <w:r w:rsidRPr="007461B9">
        <w:rPr>
          <w:rFonts w:ascii="Arial" w:eastAsia="Lucida Sans Unicode" w:hAnsi="Arial" w:cs="Arial"/>
          <w:color w:val="000000"/>
          <w:sz w:val="22"/>
          <w:szCs w:val="22"/>
          <w:lang w:eastAsia="pl-PL"/>
        </w:rPr>
        <w:t>Uważamy się za związanych niniejszą ofertą przez okres wskazany w Specyfikacji Warunków Zamówienia.</w:t>
      </w:r>
    </w:p>
    <w:p w14:paraId="33A61A71" w14:textId="77777777" w:rsidR="007461B9" w:rsidRPr="007461B9" w:rsidRDefault="007461B9">
      <w:pPr>
        <w:widowControl w:val="0"/>
        <w:numPr>
          <w:ilvl w:val="0"/>
          <w:numId w:val="42"/>
        </w:numPr>
        <w:spacing w:line="360" w:lineRule="auto"/>
        <w:jc w:val="left"/>
        <w:rPr>
          <w:rFonts w:ascii="Arial" w:eastAsia="Lucida Sans Unicode" w:hAnsi="Arial" w:cs="Arial"/>
          <w:color w:val="000000"/>
          <w:sz w:val="22"/>
          <w:szCs w:val="22"/>
          <w:lang w:eastAsia="pl-PL"/>
        </w:rPr>
      </w:pPr>
      <w:r w:rsidRPr="007461B9">
        <w:rPr>
          <w:rFonts w:ascii="Arial" w:eastAsia="Lucida Sans Unicode" w:hAnsi="Arial" w:cs="Arial"/>
          <w:color w:val="000000"/>
          <w:sz w:val="22"/>
          <w:szCs w:val="22"/>
          <w:lang w:eastAsia="pl-PL"/>
        </w:rPr>
        <w:t>Akceptujemy bez zastrzeżeń wzór umowy, stanowiący Załącznik nr 4 do Specyfikacji Warunków Zamówienia i zobowiązujemy się w przypadku wyboru naszej oferty jako najkorzystniejszej do zawarcia umowy zgodnej z ofertą, na warunkach określonych w Specyfikacji Warunków Zamówienia w miejscu i terminie wyznaczonym przez Zamawiającego.</w:t>
      </w:r>
    </w:p>
    <w:p w14:paraId="06512218" w14:textId="77777777" w:rsidR="007461B9" w:rsidRPr="007461B9" w:rsidRDefault="007461B9">
      <w:pPr>
        <w:widowControl w:val="0"/>
        <w:numPr>
          <w:ilvl w:val="0"/>
          <w:numId w:val="42"/>
        </w:numPr>
        <w:spacing w:line="360" w:lineRule="auto"/>
        <w:jc w:val="left"/>
        <w:rPr>
          <w:rFonts w:ascii="Arial" w:eastAsia="Lucida Sans Unicode" w:hAnsi="Arial" w:cs="Arial"/>
          <w:sz w:val="22"/>
          <w:szCs w:val="22"/>
          <w:lang w:eastAsia="pl-PL"/>
        </w:rPr>
      </w:pPr>
      <w:r w:rsidRPr="007461B9">
        <w:rPr>
          <w:rFonts w:ascii="Arial" w:eastAsia="Lucida Sans Unicode" w:hAnsi="Arial" w:cs="Arial"/>
          <w:sz w:val="22"/>
          <w:szCs w:val="22"/>
          <w:lang w:eastAsia="pl-PL"/>
        </w:rPr>
        <w:t>Zapoznaliśmy się z klauzulą informacyjną zawartą w </w:t>
      </w:r>
      <w:proofErr w:type="spellStart"/>
      <w:r w:rsidRPr="007461B9">
        <w:rPr>
          <w:rFonts w:ascii="Arial" w:eastAsia="Lucida Sans Unicode" w:hAnsi="Arial" w:cs="Arial"/>
          <w:sz w:val="22"/>
          <w:szCs w:val="22"/>
          <w:lang w:eastAsia="pl-PL"/>
        </w:rPr>
        <w:t>roz</w:t>
      </w:r>
      <w:proofErr w:type="spellEnd"/>
      <w:r w:rsidRPr="007461B9">
        <w:rPr>
          <w:rFonts w:ascii="Arial" w:eastAsia="Lucida Sans Unicode" w:hAnsi="Arial" w:cs="Arial"/>
          <w:sz w:val="22"/>
          <w:szCs w:val="22"/>
          <w:lang w:eastAsia="pl-PL"/>
        </w:rPr>
        <w:t>. XVII SWZ oraz zrealizowałem/zrealizowaliśmy obowiązek, o którym mowa w </w:t>
      </w:r>
      <w:proofErr w:type="spellStart"/>
      <w:r w:rsidRPr="007461B9">
        <w:rPr>
          <w:rFonts w:ascii="Arial" w:eastAsia="Lucida Sans Unicode" w:hAnsi="Arial" w:cs="Arial"/>
          <w:sz w:val="22"/>
          <w:szCs w:val="22"/>
          <w:lang w:eastAsia="pl-PL"/>
        </w:rPr>
        <w:t>roz</w:t>
      </w:r>
      <w:proofErr w:type="spellEnd"/>
      <w:r w:rsidRPr="007461B9">
        <w:rPr>
          <w:rFonts w:ascii="Arial" w:eastAsia="Lucida Sans Unicode" w:hAnsi="Arial" w:cs="Arial"/>
          <w:sz w:val="22"/>
          <w:szCs w:val="22"/>
          <w:lang w:eastAsia="pl-PL"/>
        </w:rPr>
        <w:t>. XVII ust. 2 i 3 SWZ w związku z ubieganiem się o udzielenie zamówienia w niniejszym postępowaniu.</w:t>
      </w:r>
      <w:r w:rsidRPr="007461B9">
        <w:rPr>
          <w:rFonts w:eastAsia="Lucida Sans Unicode" w:cs="Tahoma"/>
          <w:sz w:val="22"/>
          <w:szCs w:val="22"/>
          <w:vertAlign w:val="superscript"/>
          <w:lang w:eastAsia="pl-PL"/>
        </w:rPr>
        <w:footnoteReference w:id="2"/>
      </w:r>
    </w:p>
    <w:p w14:paraId="7195994E" w14:textId="77777777" w:rsidR="007461B9" w:rsidRPr="007461B9" w:rsidRDefault="007461B9">
      <w:pPr>
        <w:widowControl w:val="0"/>
        <w:numPr>
          <w:ilvl w:val="0"/>
          <w:numId w:val="42"/>
        </w:numPr>
        <w:spacing w:line="360" w:lineRule="auto"/>
        <w:jc w:val="left"/>
        <w:rPr>
          <w:rFonts w:ascii="Arial" w:eastAsia="Lucida Sans Unicode" w:hAnsi="Arial" w:cs="Arial"/>
          <w:color w:val="000000"/>
          <w:sz w:val="22"/>
          <w:szCs w:val="22"/>
          <w:lang w:eastAsia="pl-PL"/>
        </w:rPr>
      </w:pPr>
      <w:r w:rsidRPr="007461B9">
        <w:rPr>
          <w:rFonts w:ascii="Arial" w:eastAsia="Lucida Sans Unicode" w:hAnsi="Arial" w:cs="Arial"/>
          <w:color w:val="000000"/>
          <w:sz w:val="22"/>
          <w:szCs w:val="22"/>
          <w:lang w:eastAsia="pl-PL"/>
        </w:rPr>
        <w:t>Jako osobę uprawnioną do kontaktów z Zamawiającym wskazujemy:</w:t>
      </w:r>
    </w:p>
    <w:p w14:paraId="13273415" w14:textId="77777777" w:rsidR="007461B9" w:rsidRPr="007461B9" w:rsidRDefault="007461B9" w:rsidP="007461B9">
      <w:pPr>
        <w:widowControl w:val="0"/>
        <w:spacing w:line="360" w:lineRule="auto"/>
        <w:ind w:left="720"/>
        <w:jc w:val="left"/>
        <w:rPr>
          <w:rFonts w:ascii="Arial" w:eastAsia="Lucida Sans Unicode" w:hAnsi="Arial" w:cs="Arial"/>
          <w:color w:val="000000"/>
          <w:sz w:val="22"/>
          <w:szCs w:val="22"/>
          <w:lang w:eastAsia="pl-PL"/>
        </w:rPr>
      </w:pPr>
      <w:r w:rsidRPr="007461B9">
        <w:rPr>
          <w:rFonts w:ascii="Arial" w:eastAsia="Lucida Sans Unicode" w:hAnsi="Arial" w:cs="Arial"/>
          <w:color w:val="000000"/>
          <w:sz w:val="22"/>
          <w:szCs w:val="22"/>
          <w:lang w:eastAsia="pl-PL"/>
        </w:rPr>
        <w:t>……………………………………………………….…………………………….</w:t>
      </w:r>
    </w:p>
    <w:p w14:paraId="6205CF16" w14:textId="77777777" w:rsidR="007461B9" w:rsidRPr="007461B9" w:rsidRDefault="007461B9" w:rsidP="007461B9">
      <w:pPr>
        <w:widowControl w:val="0"/>
        <w:spacing w:line="360" w:lineRule="auto"/>
        <w:ind w:left="720"/>
        <w:jc w:val="left"/>
        <w:rPr>
          <w:rFonts w:ascii="Arial" w:eastAsia="Lucida Sans Unicode" w:hAnsi="Arial" w:cs="Arial"/>
          <w:color w:val="000000"/>
          <w:sz w:val="22"/>
          <w:szCs w:val="22"/>
          <w:lang w:eastAsia="pl-PL"/>
        </w:rPr>
      </w:pPr>
      <w:proofErr w:type="spellStart"/>
      <w:r w:rsidRPr="007461B9">
        <w:rPr>
          <w:rFonts w:ascii="Arial" w:eastAsia="Lucida Sans Unicode" w:hAnsi="Arial" w:cs="Arial"/>
          <w:color w:val="000000"/>
          <w:sz w:val="22"/>
          <w:szCs w:val="22"/>
          <w:lang w:eastAsia="pl-PL"/>
        </w:rPr>
        <w:t>tel</w:t>
      </w:r>
      <w:proofErr w:type="spellEnd"/>
      <w:r w:rsidRPr="007461B9">
        <w:rPr>
          <w:rFonts w:ascii="Arial" w:eastAsia="Lucida Sans Unicode" w:hAnsi="Arial" w:cs="Arial"/>
          <w:color w:val="000000"/>
          <w:sz w:val="22"/>
          <w:szCs w:val="22"/>
          <w:lang w:eastAsia="pl-PL"/>
        </w:rPr>
        <w:t>……………………………………, e-mail ………………………………………………….</w:t>
      </w:r>
    </w:p>
    <w:p w14:paraId="13E66772" w14:textId="77777777" w:rsidR="007461B9" w:rsidRPr="007461B9" w:rsidRDefault="007461B9">
      <w:pPr>
        <w:widowControl w:val="0"/>
        <w:numPr>
          <w:ilvl w:val="0"/>
          <w:numId w:val="42"/>
        </w:numPr>
        <w:spacing w:line="360" w:lineRule="auto"/>
        <w:jc w:val="left"/>
        <w:rPr>
          <w:rFonts w:ascii="Arial" w:eastAsia="Lucida Sans Unicode" w:hAnsi="Arial" w:cs="Arial"/>
          <w:sz w:val="22"/>
          <w:szCs w:val="22"/>
          <w:lang w:eastAsia="pl-PL"/>
        </w:rPr>
      </w:pPr>
      <w:r w:rsidRPr="007461B9">
        <w:rPr>
          <w:rFonts w:ascii="Arial" w:eastAsia="Lucida Sans Unicode" w:hAnsi="Arial" w:cs="Arial"/>
          <w:sz w:val="22"/>
          <w:szCs w:val="22"/>
          <w:lang w:eastAsia="pl-PL"/>
        </w:rPr>
        <w:t xml:space="preserve">Oświadczamy, że informacje i dokumenty zamieszczone w pliku o nazwie: „……………………….…..” stanowią tajemnicę przedsiębiorstwa w rozumieniu powszechnie obowiązujących przepisów prawa. Pozostałe dokumenty/strony niniejszej oferty oraz załączników do niej są jawne. </w:t>
      </w:r>
      <w:r w:rsidRPr="007461B9">
        <w:rPr>
          <w:rFonts w:ascii="Arial" w:eastAsia="Lucida Sans Unicode" w:hAnsi="Arial" w:cs="Arial"/>
          <w:i/>
          <w:sz w:val="22"/>
          <w:szCs w:val="22"/>
          <w:lang w:eastAsia="pl-PL"/>
        </w:rPr>
        <w:t>(W przypadku zastrzeżenia tajemnicy przedsiębiorstwa należy dołączyć uzasadnienie lub inne dokumenty udowadniające, że zastrzeżone informacje stanowią tajemnicę przedsiębiorstwa)</w:t>
      </w:r>
    </w:p>
    <w:p w14:paraId="091B3BD6" w14:textId="77777777" w:rsidR="007461B9" w:rsidRPr="007461B9" w:rsidRDefault="007461B9">
      <w:pPr>
        <w:widowControl w:val="0"/>
        <w:numPr>
          <w:ilvl w:val="0"/>
          <w:numId w:val="42"/>
        </w:numPr>
        <w:spacing w:line="360" w:lineRule="auto"/>
        <w:jc w:val="left"/>
        <w:rPr>
          <w:rFonts w:ascii="Arial" w:eastAsia="Lucida Sans Unicode" w:hAnsi="Arial" w:cs="Arial"/>
          <w:color w:val="000000"/>
          <w:sz w:val="22"/>
          <w:szCs w:val="22"/>
          <w:lang w:eastAsia="pl-PL"/>
        </w:rPr>
      </w:pPr>
      <w:r w:rsidRPr="007461B9">
        <w:rPr>
          <w:rFonts w:ascii="Arial" w:eastAsia="Lucida Sans Unicode" w:hAnsi="Arial" w:cs="Arial"/>
          <w:color w:val="000000"/>
          <w:sz w:val="22"/>
          <w:szCs w:val="22"/>
          <w:lang w:eastAsia="pl-PL"/>
        </w:rPr>
        <w:t>Załącznikami do niniejszej oferty są:</w:t>
      </w:r>
    </w:p>
    <w:p w14:paraId="74D335CA" w14:textId="77777777" w:rsidR="007461B9" w:rsidRPr="007461B9" w:rsidRDefault="007461B9">
      <w:pPr>
        <w:widowControl w:val="0"/>
        <w:numPr>
          <w:ilvl w:val="0"/>
          <w:numId w:val="43"/>
        </w:numPr>
        <w:spacing w:line="360" w:lineRule="auto"/>
        <w:jc w:val="left"/>
        <w:rPr>
          <w:rFonts w:ascii="Arial" w:eastAsia="Lucida Sans Unicode" w:hAnsi="Arial" w:cs="Arial"/>
          <w:color w:val="000000"/>
          <w:sz w:val="22"/>
          <w:szCs w:val="22"/>
          <w:lang w:eastAsia="pl-PL"/>
        </w:rPr>
      </w:pPr>
      <w:r w:rsidRPr="007461B9">
        <w:rPr>
          <w:rFonts w:ascii="Arial" w:eastAsia="Lucida Sans Unicode" w:hAnsi="Arial" w:cs="Arial"/>
          <w:color w:val="000000"/>
          <w:sz w:val="22"/>
          <w:szCs w:val="22"/>
          <w:lang w:eastAsia="pl-PL"/>
        </w:rPr>
        <w:t>……………………………………………………….…………………………….</w:t>
      </w:r>
    </w:p>
    <w:p w14:paraId="65C3774C" w14:textId="77777777" w:rsidR="007461B9" w:rsidRPr="007461B9" w:rsidRDefault="007461B9">
      <w:pPr>
        <w:widowControl w:val="0"/>
        <w:numPr>
          <w:ilvl w:val="0"/>
          <w:numId w:val="43"/>
        </w:numPr>
        <w:spacing w:after="1080" w:line="360" w:lineRule="auto"/>
        <w:ind w:left="1066" w:hanging="357"/>
        <w:jc w:val="left"/>
        <w:rPr>
          <w:rFonts w:ascii="Arial" w:eastAsia="Lucida Sans Unicode" w:hAnsi="Arial" w:cs="Arial"/>
          <w:color w:val="000000"/>
          <w:sz w:val="22"/>
          <w:szCs w:val="22"/>
          <w:lang w:eastAsia="pl-PL"/>
        </w:rPr>
      </w:pPr>
      <w:r w:rsidRPr="007461B9">
        <w:rPr>
          <w:rFonts w:ascii="Arial" w:eastAsia="Lucida Sans Unicode" w:hAnsi="Arial" w:cs="Arial"/>
          <w:color w:val="000000"/>
          <w:sz w:val="22"/>
          <w:szCs w:val="22"/>
          <w:lang w:eastAsia="pl-PL"/>
        </w:rPr>
        <w:t>……………………………………………………….…………………………….</w:t>
      </w:r>
    </w:p>
    <w:p w14:paraId="16C494A0" w14:textId="77777777" w:rsidR="007461B9" w:rsidRPr="007461B9" w:rsidRDefault="007461B9" w:rsidP="007461B9">
      <w:pPr>
        <w:widowControl w:val="0"/>
        <w:ind w:left="0"/>
        <w:jc w:val="right"/>
        <w:rPr>
          <w:rFonts w:ascii="Arial" w:eastAsia="Lucida Sans Unicode" w:hAnsi="Arial" w:cs="Arial"/>
          <w:i/>
          <w:color w:val="000000"/>
          <w:sz w:val="22"/>
          <w:szCs w:val="22"/>
          <w:lang w:eastAsia="pl-PL"/>
        </w:rPr>
      </w:pPr>
      <w:r w:rsidRPr="007461B9">
        <w:rPr>
          <w:rFonts w:ascii="Arial" w:eastAsia="Lucida Sans Unicode" w:hAnsi="Arial" w:cs="Arial"/>
          <w:i/>
          <w:color w:val="000000"/>
          <w:sz w:val="22"/>
          <w:szCs w:val="22"/>
          <w:lang w:eastAsia="pl-PL"/>
        </w:rPr>
        <w:lastRenderedPageBreak/>
        <w:t>............................................................</w:t>
      </w:r>
    </w:p>
    <w:p w14:paraId="0E8674D3" w14:textId="77777777" w:rsidR="007461B9" w:rsidRPr="007461B9" w:rsidRDefault="007461B9" w:rsidP="007461B9">
      <w:pPr>
        <w:widowControl w:val="0"/>
        <w:ind w:left="5387" w:firstLine="567"/>
        <w:jc w:val="center"/>
        <w:rPr>
          <w:rFonts w:ascii="Arial" w:eastAsia="Lucida Sans Unicode" w:hAnsi="Arial" w:cs="Arial"/>
          <w:i/>
          <w:color w:val="000000"/>
          <w:sz w:val="16"/>
          <w:szCs w:val="16"/>
          <w:lang w:eastAsia="pl-PL"/>
        </w:rPr>
      </w:pPr>
      <w:r w:rsidRPr="007461B9">
        <w:rPr>
          <w:rFonts w:ascii="Arial" w:eastAsia="Lucida Sans Unicode" w:hAnsi="Arial" w:cs="Arial"/>
          <w:i/>
          <w:color w:val="000000"/>
          <w:sz w:val="16"/>
          <w:szCs w:val="16"/>
          <w:lang w:eastAsia="pl-PL"/>
        </w:rPr>
        <w:t>(miejscowość, data i podpis/y zgodnie</w:t>
      </w:r>
    </w:p>
    <w:p w14:paraId="573C8D0E" w14:textId="77777777" w:rsidR="007461B9" w:rsidRPr="007461B9" w:rsidRDefault="007461B9" w:rsidP="007461B9">
      <w:pPr>
        <w:widowControl w:val="0"/>
        <w:ind w:left="5387" w:firstLine="567"/>
        <w:jc w:val="center"/>
        <w:rPr>
          <w:rFonts w:ascii="Arial" w:eastAsia="Lucida Sans Unicode" w:hAnsi="Arial" w:cs="Arial"/>
          <w:i/>
          <w:color w:val="000000"/>
          <w:sz w:val="16"/>
          <w:szCs w:val="16"/>
          <w:lang w:eastAsia="pl-PL"/>
        </w:rPr>
      </w:pPr>
      <w:r w:rsidRPr="007461B9">
        <w:rPr>
          <w:rFonts w:ascii="Arial" w:eastAsia="Lucida Sans Unicode" w:hAnsi="Arial" w:cs="Arial"/>
          <w:i/>
          <w:color w:val="000000"/>
          <w:sz w:val="16"/>
          <w:szCs w:val="16"/>
          <w:lang w:eastAsia="pl-PL"/>
        </w:rPr>
        <w:t>z reprezentacją wykonawcy)</w:t>
      </w:r>
    </w:p>
    <w:p w14:paraId="002E7E12" w14:textId="77777777" w:rsidR="007461B9" w:rsidRDefault="007461B9" w:rsidP="007461B9">
      <w:pPr>
        <w:tabs>
          <w:tab w:val="left" w:pos="1701"/>
        </w:tabs>
        <w:spacing w:line="360" w:lineRule="auto"/>
        <w:ind w:left="0" w:right="-6"/>
        <w:jc w:val="left"/>
        <w:rPr>
          <w:rFonts w:ascii="Arial" w:hAnsi="Arial" w:cs="Arial"/>
          <w:b/>
          <w:sz w:val="22"/>
          <w:szCs w:val="22"/>
        </w:rPr>
      </w:pPr>
    </w:p>
    <w:p w14:paraId="20CF90EB" w14:textId="77777777" w:rsidR="00A6708D" w:rsidRDefault="00A6708D" w:rsidP="007461B9">
      <w:pPr>
        <w:tabs>
          <w:tab w:val="left" w:pos="1701"/>
        </w:tabs>
        <w:spacing w:line="360" w:lineRule="auto"/>
        <w:ind w:left="0" w:right="-6"/>
        <w:jc w:val="left"/>
        <w:rPr>
          <w:rFonts w:ascii="Arial" w:hAnsi="Arial" w:cs="Arial"/>
          <w:b/>
          <w:sz w:val="22"/>
          <w:szCs w:val="22"/>
        </w:rPr>
      </w:pPr>
    </w:p>
    <w:p w14:paraId="0D36D35B" w14:textId="77777777" w:rsidR="00A6708D" w:rsidRDefault="00A6708D" w:rsidP="007461B9">
      <w:pPr>
        <w:tabs>
          <w:tab w:val="left" w:pos="1701"/>
        </w:tabs>
        <w:spacing w:line="360" w:lineRule="auto"/>
        <w:ind w:left="0" w:right="-6"/>
        <w:jc w:val="left"/>
        <w:rPr>
          <w:rFonts w:ascii="Arial" w:hAnsi="Arial" w:cs="Arial"/>
          <w:b/>
          <w:sz w:val="22"/>
          <w:szCs w:val="22"/>
        </w:rPr>
      </w:pPr>
    </w:p>
    <w:p w14:paraId="6A926D26" w14:textId="77777777" w:rsidR="00B53E0C" w:rsidRDefault="00B53E0C" w:rsidP="007461B9">
      <w:pPr>
        <w:tabs>
          <w:tab w:val="left" w:pos="1701"/>
        </w:tabs>
        <w:spacing w:line="360" w:lineRule="auto"/>
        <w:ind w:left="0" w:right="-6"/>
        <w:jc w:val="left"/>
        <w:rPr>
          <w:rFonts w:ascii="Arial" w:hAnsi="Arial" w:cs="Arial"/>
          <w:b/>
          <w:sz w:val="22"/>
          <w:szCs w:val="22"/>
        </w:rPr>
      </w:pPr>
    </w:p>
    <w:p w14:paraId="023F51F9" w14:textId="7CC56FAD" w:rsidR="005053EB" w:rsidRPr="00FB4376" w:rsidRDefault="007461B9" w:rsidP="00FB4376">
      <w:pPr>
        <w:tabs>
          <w:tab w:val="left" w:pos="1701"/>
        </w:tabs>
        <w:spacing w:line="360" w:lineRule="auto"/>
        <w:ind w:left="0" w:right="-6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Załącznik </w:t>
      </w:r>
      <w:r w:rsidRPr="00561DF3">
        <w:rPr>
          <w:rFonts w:ascii="Arial" w:hAnsi="Arial" w:cs="Arial"/>
          <w:b/>
          <w:sz w:val="22"/>
          <w:szCs w:val="22"/>
        </w:rPr>
        <w:t>n</w:t>
      </w:r>
      <w:r>
        <w:rPr>
          <w:rFonts w:ascii="Arial" w:hAnsi="Arial" w:cs="Arial"/>
          <w:b/>
          <w:sz w:val="22"/>
          <w:szCs w:val="22"/>
        </w:rPr>
        <w:t>r</w:t>
      </w:r>
      <w:r w:rsidRPr="00561DF3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5</w:t>
      </w:r>
      <w:r w:rsidRPr="00561DF3">
        <w:rPr>
          <w:rFonts w:ascii="Arial" w:hAnsi="Arial" w:cs="Arial"/>
          <w:sz w:val="22"/>
          <w:szCs w:val="22"/>
        </w:rPr>
        <w:t xml:space="preserve"> – </w:t>
      </w:r>
      <w:r w:rsidRPr="009D0524">
        <w:rPr>
          <w:rFonts w:ascii="Arial" w:hAnsi="Arial" w:cs="Arial"/>
          <w:sz w:val="22"/>
          <w:szCs w:val="22"/>
        </w:rPr>
        <w:t>Wzór</w:t>
      </w:r>
      <w:r>
        <w:rPr>
          <w:rFonts w:ascii="Arial" w:hAnsi="Arial" w:cs="Arial"/>
          <w:sz w:val="22"/>
          <w:szCs w:val="22"/>
        </w:rPr>
        <w:t xml:space="preserve"> Oświadczenia o nie</w:t>
      </w:r>
      <w:r w:rsidRPr="007568AC">
        <w:rPr>
          <w:rFonts w:ascii="Arial" w:hAnsi="Arial" w:cs="Arial"/>
          <w:sz w:val="22"/>
          <w:szCs w:val="22"/>
        </w:rPr>
        <w:t>podlegani</w:t>
      </w:r>
      <w:r>
        <w:rPr>
          <w:rFonts w:ascii="Arial" w:hAnsi="Arial" w:cs="Arial"/>
          <w:sz w:val="22"/>
          <w:szCs w:val="22"/>
        </w:rPr>
        <w:t>u</w:t>
      </w:r>
      <w:r w:rsidRPr="007568AC">
        <w:rPr>
          <w:rFonts w:ascii="Arial" w:hAnsi="Arial" w:cs="Arial"/>
          <w:sz w:val="22"/>
          <w:szCs w:val="22"/>
        </w:rPr>
        <w:t xml:space="preserve"> wykluczen</w:t>
      </w:r>
      <w:r>
        <w:rPr>
          <w:rFonts w:ascii="Arial" w:hAnsi="Arial" w:cs="Arial"/>
          <w:sz w:val="22"/>
          <w:szCs w:val="22"/>
        </w:rPr>
        <w:t>iu z postępowania na podstawie</w:t>
      </w:r>
      <w:r w:rsidRPr="007568AC">
        <w:rPr>
          <w:rFonts w:ascii="Arial" w:hAnsi="Arial" w:cs="Arial"/>
          <w:sz w:val="22"/>
          <w:szCs w:val="22"/>
        </w:rPr>
        <w:t xml:space="preserve"> art. 7 ust. 1 ustawy z dnia 13 kwietnia 2022 r. o szczególnych rozwiązaniach </w:t>
      </w:r>
      <w:r>
        <w:rPr>
          <w:rFonts w:ascii="Arial" w:hAnsi="Arial" w:cs="Arial"/>
          <w:sz w:val="22"/>
          <w:szCs w:val="22"/>
        </w:rPr>
        <w:br/>
      </w:r>
      <w:r w:rsidRPr="007568AC">
        <w:rPr>
          <w:rFonts w:ascii="Arial" w:hAnsi="Arial" w:cs="Arial"/>
          <w:sz w:val="22"/>
          <w:szCs w:val="22"/>
        </w:rPr>
        <w:t>w zakresie przeciwdziałania wspieraniu agresji na Ukrainę oraz służących ochronie bezpieczeństwa narodowego (Dz. U. poz. 835)</w:t>
      </w:r>
    </w:p>
    <w:p w14:paraId="6F994466" w14:textId="77777777" w:rsidR="0013707B" w:rsidRPr="00CD3809" w:rsidRDefault="0013707B" w:rsidP="0013707B">
      <w:pPr>
        <w:ind w:left="0"/>
        <w:rPr>
          <w:rFonts w:ascii="Arial" w:eastAsia="Times New Roman" w:hAnsi="Arial" w:cs="Arial"/>
          <w:sz w:val="22"/>
          <w:szCs w:val="22"/>
        </w:rPr>
      </w:pPr>
      <w:r w:rsidRPr="00CD3809">
        <w:rPr>
          <w:rFonts w:ascii="Arial" w:eastAsia="Times New Roman" w:hAnsi="Arial" w:cs="Arial"/>
          <w:b/>
          <w:bCs/>
          <w:sz w:val="22"/>
          <w:szCs w:val="22"/>
          <w:shd w:val="clear" w:color="auto" w:fill="FFFFFF"/>
        </w:rPr>
        <w:t>Znak sprawy:</w:t>
      </w:r>
    </w:p>
    <w:p w14:paraId="65E1DFE2" w14:textId="77777777" w:rsidR="0013707B" w:rsidRPr="00CD3809" w:rsidRDefault="0013707B" w:rsidP="0013707B">
      <w:pPr>
        <w:spacing w:after="11" w:line="360" w:lineRule="auto"/>
        <w:ind w:left="0"/>
        <w:rPr>
          <w:rFonts w:ascii="Arial" w:hAnsi="Arial" w:cs="Arial"/>
          <w:b/>
          <w:bCs/>
          <w:sz w:val="22"/>
          <w:szCs w:val="22"/>
        </w:rPr>
      </w:pPr>
      <w:r w:rsidRPr="00CD3809">
        <w:rPr>
          <w:rStyle w:val="Pogrubienie"/>
          <w:rFonts w:ascii="Arial" w:hAnsi="Arial" w:cs="Arial"/>
          <w:sz w:val="22"/>
          <w:szCs w:val="22"/>
          <w:shd w:val="clear" w:color="auto" w:fill="FFFFFF"/>
        </w:rPr>
        <w:t>PZ.294.25735.2025</w:t>
      </w:r>
    </w:p>
    <w:p w14:paraId="2556D16C" w14:textId="77777777" w:rsidR="0013707B" w:rsidRPr="00CD3809" w:rsidRDefault="0013707B" w:rsidP="0013707B">
      <w:pPr>
        <w:spacing w:after="11" w:line="360" w:lineRule="auto"/>
        <w:ind w:left="0"/>
        <w:rPr>
          <w:rFonts w:ascii="Arial" w:hAnsi="Arial" w:cs="Arial"/>
          <w:b/>
          <w:bCs/>
          <w:sz w:val="22"/>
          <w:szCs w:val="22"/>
        </w:rPr>
      </w:pPr>
      <w:r w:rsidRPr="00CD3809">
        <w:rPr>
          <w:rFonts w:ascii="Arial" w:hAnsi="Arial" w:cs="Arial"/>
          <w:b/>
          <w:bCs/>
          <w:sz w:val="22"/>
          <w:szCs w:val="22"/>
        </w:rPr>
        <w:t xml:space="preserve">Nr postępowania:  </w:t>
      </w:r>
    </w:p>
    <w:p w14:paraId="0EACDA6E" w14:textId="77777777" w:rsidR="0013707B" w:rsidRPr="00CD3809" w:rsidRDefault="0013707B" w:rsidP="0013707B">
      <w:pPr>
        <w:spacing w:after="44" w:line="259" w:lineRule="auto"/>
        <w:ind w:left="0"/>
        <w:rPr>
          <w:rFonts w:ascii="Arial" w:hAnsi="Arial" w:cs="Arial"/>
          <w:b/>
          <w:bCs/>
          <w:sz w:val="22"/>
          <w:szCs w:val="22"/>
        </w:rPr>
      </w:pPr>
      <w:r w:rsidRPr="00CD3809">
        <w:rPr>
          <w:rStyle w:val="Pogrubienie"/>
          <w:rFonts w:ascii="Arial" w:hAnsi="Arial" w:cs="Arial"/>
          <w:sz w:val="22"/>
          <w:szCs w:val="22"/>
          <w:shd w:val="clear" w:color="auto" w:fill="FFFFFF"/>
        </w:rPr>
        <w:t>0554/IZ13GM/05932/05485/25/P</w:t>
      </w:r>
      <w:r w:rsidRPr="00CD3809">
        <w:rPr>
          <w:rFonts w:ascii="Arial" w:eastAsia="Calibri" w:hAnsi="Arial" w:cs="Arial"/>
          <w:b/>
          <w:sz w:val="22"/>
          <w:szCs w:val="22"/>
        </w:rPr>
        <w:t xml:space="preserve">  </w:t>
      </w:r>
      <w:r w:rsidRPr="00CD3809">
        <w:rPr>
          <w:rFonts w:ascii="Arial" w:hAnsi="Arial" w:cs="Arial"/>
          <w:sz w:val="22"/>
          <w:szCs w:val="22"/>
        </w:rPr>
        <w:t xml:space="preserve">  </w:t>
      </w:r>
    </w:p>
    <w:p w14:paraId="5D08F031" w14:textId="77777777" w:rsidR="006A7F5C" w:rsidRPr="005053EB" w:rsidRDefault="006A7F5C" w:rsidP="006A7F5C">
      <w:pPr>
        <w:pStyle w:val="colset"/>
        <w:shd w:val="clear" w:color="auto" w:fill="FFFFFF"/>
        <w:ind w:left="720" w:hanging="862"/>
        <w:rPr>
          <w:rFonts w:ascii="Arial" w:hAnsi="Arial" w:cs="Arial"/>
          <w:color w:val="000000"/>
          <w:sz w:val="22"/>
          <w:szCs w:val="22"/>
        </w:rPr>
      </w:pPr>
    </w:p>
    <w:p w14:paraId="0150A51C" w14:textId="2BC9A87A" w:rsidR="00024653" w:rsidRDefault="006A7F5C" w:rsidP="007461B9">
      <w:pPr>
        <w:widowControl w:val="0"/>
        <w:spacing w:line="360" w:lineRule="auto"/>
        <w:ind w:left="0"/>
        <w:jc w:val="left"/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</w:pPr>
      <w:r w:rsidRPr="006A7F5C">
        <w:rPr>
          <w:rFonts w:ascii="Arial" w:eastAsia="Times New Roman" w:hAnsi="Arial" w:cs="Arial"/>
          <w:i/>
          <w:sz w:val="22"/>
          <w:szCs w:val="22"/>
          <w:lang w:eastAsia="pl-PL"/>
        </w:rPr>
        <w:t>„</w:t>
      </w:r>
      <w:r w:rsidR="0013707B" w:rsidRPr="0013707B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>Doposażenie urządzeń monitoringu SKP TV-u na linii 353 km 193,939 oraz 208 km 78,852”</w:t>
      </w:r>
    </w:p>
    <w:p w14:paraId="32BA230A" w14:textId="77777777" w:rsidR="00024653" w:rsidRDefault="00024653" w:rsidP="007461B9">
      <w:pPr>
        <w:widowControl w:val="0"/>
        <w:spacing w:line="360" w:lineRule="auto"/>
        <w:ind w:left="0"/>
        <w:jc w:val="left"/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</w:pPr>
    </w:p>
    <w:p w14:paraId="16393F53" w14:textId="07231347" w:rsidR="00073BA0" w:rsidRDefault="00073BA0" w:rsidP="007461B9">
      <w:pPr>
        <w:widowControl w:val="0"/>
        <w:spacing w:line="360" w:lineRule="auto"/>
        <w:ind w:left="0"/>
        <w:jc w:val="left"/>
        <w:rPr>
          <w:rFonts w:ascii="Arial" w:eastAsia="Lucida Sans Unicode" w:hAnsi="Arial" w:cs="Arial"/>
          <w:b/>
          <w:bCs/>
          <w:color w:val="000000"/>
          <w:sz w:val="20"/>
          <w:szCs w:val="22"/>
          <w:lang w:eastAsia="pl-PL"/>
        </w:rPr>
      </w:pPr>
    </w:p>
    <w:p w14:paraId="4AA3D6D4" w14:textId="77777777" w:rsidR="00024653" w:rsidRDefault="00024653" w:rsidP="007461B9">
      <w:pPr>
        <w:widowControl w:val="0"/>
        <w:spacing w:line="360" w:lineRule="auto"/>
        <w:ind w:left="0"/>
        <w:jc w:val="left"/>
        <w:rPr>
          <w:rFonts w:ascii="Arial" w:eastAsia="Lucida Sans Unicode" w:hAnsi="Arial" w:cs="Arial"/>
          <w:b/>
          <w:bCs/>
          <w:color w:val="000000"/>
          <w:sz w:val="20"/>
          <w:szCs w:val="22"/>
          <w:lang w:eastAsia="pl-PL"/>
        </w:rPr>
      </w:pPr>
    </w:p>
    <w:p w14:paraId="538F0E32" w14:textId="77777777" w:rsidR="00024653" w:rsidRPr="007461B9" w:rsidRDefault="00024653" w:rsidP="007461B9">
      <w:pPr>
        <w:widowControl w:val="0"/>
        <w:spacing w:line="360" w:lineRule="auto"/>
        <w:ind w:left="0"/>
        <w:jc w:val="left"/>
        <w:rPr>
          <w:rFonts w:ascii="Arial" w:eastAsia="Lucida Sans Unicode" w:hAnsi="Arial" w:cs="Arial"/>
          <w:b/>
          <w:bCs/>
          <w:color w:val="000000"/>
          <w:sz w:val="20"/>
          <w:szCs w:val="22"/>
          <w:lang w:eastAsia="pl-PL"/>
        </w:rPr>
      </w:pPr>
    </w:p>
    <w:p w14:paraId="76C8704C" w14:textId="77777777" w:rsidR="007461B9" w:rsidRPr="007461B9" w:rsidRDefault="007461B9" w:rsidP="007461B9">
      <w:pPr>
        <w:widowControl w:val="0"/>
        <w:spacing w:line="360" w:lineRule="auto"/>
        <w:ind w:left="0"/>
        <w:jc w:val="center"/>
        <w:rPr>
          <w:rFonts w:ascii="Arial" w:eastAsia="Lucida Sans Unicode" w:hAnsi="Arial" w:cs="Arial"/>
          <w:b/>
          <w:color w:val="000000"/>
          <w:sz w:val="22"/>
          <w:szCs w:val="22"/>
          <w:lang w:eastAsia="pl-PL"/>
        </w:rPr>
      </w:pPr>
      <w:r w:rsidRPr="007461B9">
        <w:rPr>
          <w:rFonts w:ascii="Arial" w:eastAsia="Lucida Sans Unicode" w:hAnsi="Arial" w:cs="Arial"/>
          <w:b/>
          <w:color w:val="000000"/>
          <w:sz w:val="22"/>
          <w:szCs w:val="22"/>
          <w:lang w:eastAsia="pl-PL"/>
        </w:rPr>
        <w:t>ZAMAWIAJĄCY:</w:t>
      </w:r>
    </w:p>
    <w:p w14:paraId="0289183D" w14:textId="77777777" w:rsidR="007461B9" w:rsidRPr="007461B9" w:rsidRDefault="007461B9" w:rsidP="007461B9">
      <w:pPr>
        <w:widowControl w:val="0"/>
        <w:spacing w:line="360" w:lineRule="auto"/>
        <w:ind w:left="0"/>
        <w:jc w:val="center"/>
        <w:rPr>
          <w:rFonts w:ascii="Arial" w:eastAsia="Lucida Sans Unicode" w:hAnsi="Arial" w:cs="Arial"/>
          <w:b/>
          <w:color w:val="000000"/>
          <w:sz w:val="22"/>
          <w:szCs w:val="22"/>
          <w:lang w:eastAsia="pl-PL"/>
        </w:rPr>
      </w:pPr>
      <w:r w:rsidRPr="007461B9">
        <w:rPr>
          <w:rFonts w:ascii="Arial" w:eastAsia="Lucida Sans Unicode" w:hAnsi="Arial" w:cs="Arial"/>
          <w:b/>
          <w:color w:val="000000"/>
          <w:sz w:val="22"/>
          <w:szCs w:val="22"/>
          <w:lang w:eastAsia="pl-PL"/>
        </w:rPr>
        <w:t xml:space="preserve">PKP Polskie Linie Kolejowe S.A. </w:t>
      </w:r>
    </w:p>
    <w:p w14:paraId="60737CC1" w14:textId="77777777" w:rsidR="007461B9" w:rsidRPr="007461B9" w:rsidRDefault="007461B9" w:rsidP="007461B9">
      <w:pPr>
        <w:widowControl w:val="0"/>
        <w:spacing w:line="360" w:lineRule="auto"/>
        <w:ind w:left="0"/>
        <w:jc w:val="center"/>
        <w:rPr>
          <w:rFonts w:ascii="Arial" w:eastAsia="Lucida Sans Unicode" w:hAnsi="Arial" w:cs="Arial"/>
          <w:b/>
          <w:color w:val="000000"/>
          <w:sz w:val="22"/>
          <w:szCs w:val="22"/>
          <w:lang w:eastAsia="pl-PL"/>
        </w:rPr>
      </w:pPr>
      <w:r w:rsidRPr="007461B9">
        <w:rPr>
          <w:rFonts w:ascii="Arial" w:eastAsia="Lucida Sans Unicode" w:hAnsi="Arial" w:cs="Arial"/>
          <w:b/>
          <w:color w:val="000000"/>
          <w:sz w:val="22"/>
          <w:szCs w:val="22"/>
          <w:lang w:eastAsia="pl-PL"/>
        </w:rPr>
        <w:t>ul. Targowa 74</w:t>
      </w:r>
    </w:p>
    <w:p w14:paraId="4985D27B" w14:textId="77777777" w:rsidR="007461B9" w:rsidRPr="007461B9" w:rsidRDefault="007461B9" w:rsidP="007461B9">
      <w:pPr>
        <w:widowControl w:val="0"/>
        <w:spacing w:line="360" w:lineRule="auto"/>
        <w:ind w:left="0"/>
        <w:jc w:val="center"/>
        <w:rPr>
          <w:rFonts w:ascii="Arial" w:eastAsia="Lucida Sans Unicode" w:hAnsi="Arial" w:cs="Arial"/>
          <w:b/>
          <w:color w:val="000000"/>
          <w:sz w:val="22"/>
          <w:szCs w:val="22"/>
          <w:lang w:eastAsia="pl-PL"/>
        </w:rPr>
      </w:pPr>
      <w:r w:rsidRPr="007461B9">
        <w:rPr>
          <w:rFonts w:ascii="Arial" w:eastAsia="Lucida Sans Unicode" w:hAnsi="Arial" w:cs="Arial"/>
          <w:b/>
          <w:color w:val="000000"/>
          <w:sz w:val="22"/>
          <w:szCs w:val="22"/>
          <w:lang w:eastAsia="pl-PL"/>
        </w:rPr>
        <w:t>03-734 Warszawa</w:t>
      </w:r>
    </w:p>
    <w:p w14:paraId="2DE88569" w14:textId="77777777" w:rsidR="007461B9" w:rsidRPr="007461B9" w:rsidRDefault="007461B9" w:rsidP="007461B9">
      <w:pPr>
        <w:widowControl w:val="0"/>
        <w:spacing w:line="360" w:lineRule="auto"/>
        <w:ind w:left="0"/>
        <w:jc w:val="center"/>
        <w:rPr>
          <w:rFonts w:ascii="Arial" w:eastAsia="Lucida Sans Unicode" w:hAnsi="Arial" w:cs="Arial"/>
          <w:b/>
          <w:color w:val="000000"/>
          <w:sz w:val="22"/>
          <w:szCs w:val="22"/>
          <w:lang w:eastAsia="pl-PL"/>
        </w:rPr>
      </w:pPr>
      <w:r w:rsidRPr="007461B9">
        <w:rPr>
          <w:rFonts w:ascii="Arial" w:eastAsia="Lucida Sans Unicode" w:hAnsi="Arial" w:cs="Arial"/>
          <w:b/>
          <w:color w:val="000000"/>
          <w:sz w:val="22"/>
          <w:szCs w:val="22"/>
          <w:lang w:eastAsia="pl-PL"/>
        </w:rPr>
        <w:t>Zakład Linii Kolejowych w Bydgoszczy</w:t>
      </w:r>
    </w:p>
    <w:p w14:paraId="4C52E6FC" w14:textId="77777777" w:rsidR="007461B9" w:rsidRPr="007461B9" w:rsidRDefault="007461B9" w:rsidP="007461B9">
      <w:pPr>
        <w:widowControl w:val="0"/>
        <w:spacing w:line="360" w:lineRule="auto"/>
        <w:ind w:left="0"/>
        <w:jc w:val="center"/>
        <w:rPr>
          <w:rFonts w:ascii="Arial" w:eastAsia="Lucida Sans Unicode" w:hAnsi="Arial" w:cs="Arial"/>
          <w:b/>
          <w:color w:val="000000"/>
          <w:sz w:val="22"/>
          <w:szCs w:val="22"/>
          <w:lang w:eastAsia="pl-PL"/>
        </w:rPr>
      </w:pPr>
      <w:r w:rsidRPr="007461B9">
        <w:rPr>
          <w:rFonts w:ascii="Arial" w:eastAsia="Lucida Sans Unicode" w:hAnsi="Arial" w:cs="Arial"/>
          <w:b/>
          <w:color w:val="000000"/>
          <w:sz w:val="22"/>
          <w:szCs w:val="22"/>
          <w:lang w:eastAsia="pl-PL"/>
        </w:rPr>
        <w:t>ul. Zygmunta Augusta 1, 85-082 Bydgoszcz</w:t>
      </w:r>
    </w:p>
    <w:p w14:paraId="23742339" w14:textId="77777777" w:rsidR="007461B9" w:rsidRPr="007461B9" w:rsidRDefault="007461B9" w:rsidP="007461B9">
      <w:pPr>
        <w:widowControl w:val="0"/>
        <w:spacing w:line="360" w:lineRule="auto"/>
        <w:ind w:left="0"/>
        <w:jc w:val="center"/>
        <w:rPr>
          <w:rFonts w:ascii="Arial" w:eastAsia="Lucida Sans Unicode" w:hAnsi="Arial" w:cs="Arial"/>
          <w:b/>
          <w:i/>
          <w:color w:val="000000"/>
          <w:sz w:val="22"/>
          <w:szCs w:val="22"/>
          <w:lang w:eastAsia="pl-PL"/>
        </w:rPr>
      </w:pPr>
      <w:r w:rsidRPr="007461B9">
        <w:rPr>
          <w:rFonts w:ascii="Arial" w:eastAsia="Lucida Sans Unicode" w:hAnsi="Arial" w:cs="Arial"/>
          <w:b/>
          <w:bCs/>
          <w:color w:val="000000"/>
          <w:sz w:val="22"/>
          <w:szCs w:val="22"/>
          <w:lang w:eastAsia="pl-PL"/>
        </w:rPr>
        <w:br/>
      </w:r>
      <w:r w:rsidRPr="007461B9">
        <w:rPr>
          <w:rFonts w:ascii="Arial" w:eastAsia="Lucida Sans Unicode" w:hAnsi="Arial" w:cs="Arial"/>
          <w:b/>
          <w:i/>
          <w:color w:val="000000"/>
          <w:sz w:val="22"/>
          <w:szCs w:val="22"/>
          <w:lang w:eastAsia="pl-PL"/>
        </w:rPr>
        <w:t>OŚWIADCZENIE O NIEPODLEGANIU WYKLUCZENIU NA PODSTAWIE ART. 7 UST. 1 USTAWY Z DNIA 4 KWIETNIA 2024 R. O SZCZEGÓLNYCH ROZWIĄZANIACH W ZAKRESIE PRZECIWDZIAŁANIA WSPIERANIU AGRESJI NA UKRAINĘ ORAZ SŁUŻĄCYCH OCHRONIE BEZPIECZEŃSTWA NARODOWEGO</w:t>
      </w:r>
    </w:p>
    <w:p w14:paraId="3977F4BC" w14:textId="77777777" w:rsidR="007461B9" w:rsidRPr="007461B9" w:rsidRDefault="007461B9" w:rsidP="007461B9">
      <w:pPr>
        <w:widowControl w:val="0"/>
        <w:autoSpaceDE w:val="0"/>
        <w:autoSpaceDN w:val="0"/>
        <w:adjustRightInd w:val="0"/>
        <w:spacing w:before="360" w:line="360" w:lineRule="auto"/>
        <w:ind w:left="-142"/>
        <w:jc w:val="left"/>
        <w:rPr>
          <w:rFonts w:ascii="Arial" w:eastAsia="Lucida Sans Unicode" w:hAnsi="Arial" w:cs="Arial"/>
          <w:color w:val="000000"/>
          <w:sz w:val="22"/>
          <w:szCs w:val="22"/>
          <w:lang w:eastAsia="pl-PL"/>
        </w:rPr>
      </w:pPr>
      <w:r w:rsidRPr="007461B9">
        <w:rPr>
          <w:rFonts w:ascii="Arial" w:eastAsia="Lucida Sans Unicode" w:hAnsi="Arial" w:cs="Arial"/>
          <w:color w:val="000000"/>
          <w:sz w:val="22"/>
          <w:szCs w:val="22"/>
          <w:lang w:eastAsia="pl-PL"/>
        </w:rPr>
        <w:t>w imieniu:</w:t>
      </w:r>
    </w:p>
    <w:p w14:paraId="49F49E86" w14:textId="77777777" w:rsidR="007461B9" w:rsidRPr="007461B9" w:rsidRDefault="007461B9" w:rsidP="007461B9">
      <w:pPr>
        <w:widowControl w:val="0"/>
        <w:autoSpaceDE w:val="0"/>
        <w:autoSpaceDN w:val="0"/>
        <w:adjustRightInd w:val="0"/>
        <w:spacing w:line="360" w:lineRule="auto"/>
        <w:ind w:left="567" w:hanging="567"/>
        <w:jc w:val="left"/>
        <w:rPr>
          <w:rFonts w:ascii="Arial" w:eastAsia="Lucida Sans Unicode" w:hAnsi="Arial" w:cs="Arial"/>
          <w:i/>
          <w:color w:val="000000"/>
          <w:sz w:val="22"/>
          <w:szCs w:val="22"/>
          <w:lang w:eastAsia="pl-PL"/>
        </w:rPr>
      </w:pPr>
      <w:r w:rsidRPr="007461B9">
        <w:rPr>
          <w:rFonts w:ascii="Arial" w:eastAsia="Lucida Sans Unicode" w:hAnsi="Arial" w:cs="Arial"/>
          <w:i/>
          <w:color w:val="000000"/>
          <w:sz w:val="22"/>
          <w:szCs w:val="22"/>
          <w:lang w:eastAsia="pl-PL"/>
        </w:rPr>
        <w:lastRenderedPageBreak/>
        <w:t>..................................................................</w:t>
      </w:r>
    </w:p>
    <w:p w14:paraId="4872466F" w14:textId="77777777" w:rsidR="007461B9" w:rsidRPr="007461B9" w:rsidRDefault="007461B9" w:rsidP="007461B9">
      <w:pPr>
        <w:widowControl w:val="0"/>
        <w:autoSpaceDE w:val="0"/>
        <w:autoSpaceDN w:val="0"/>
        <w:adjustRightInd w:val="0"/>
        <w:spacing w:line="360" w:lineRule="auto"/>
        <w:ind w:left="567" w:hanging="567"/>
        <w:jc w:val="left"/>
        <w:rPr>
          <w:rFonts w:ascii="Arial" w:eastAsia="Lucida Sans Unicode" w:hAnsi="Arial" w:cs="Arial"/>
          <w:i/>
          <w:color w:val="000000"/>
          <w:sz w:val="22"/>
          <w:szCs w:val="22"/>
          <w:lang w:eastAsia="pl-PL"/>
        </w:rPr>
      </w:pPr>
      <w:r w:rsidRPr="007461B9">
        <w:rPr>
          <w:rFonts w:ascii="Arial" w:eastAsia="Lucida Sans Unicode" w:hAnsi="Arial" w:cs="Arial"/>
          <w:i/>
          <w:color w:val="000000"/>
          <w:sz w:val="22"/>
          <w:szCs w:val="22"/>
          <w:lang w:eastAsia="pl-PL"/>
        </w:rPr>
        <w:t>..................................................................</w:t>
      </w:r>
    </w:p>
    <w:p w14:paraId="6304DC4D" w14:textId="77777777" w:rsidR="007461B9" w:rsidRPr="007461B9" w:rsidRDefault="007461B9" w:rsidP="007461B9">
      <w:pPr>
        <w:widowControl w:val="0"/>
        <w:autoSpaceDE w:val="0"/>
        <w:autoSpaceDN w:val="0"/>
        <w:adjustRightInd w:val="0"/>
        <w:spacing w:line="360" w:lineRule="auto"/>
        <w:ind w:left="567" w:hanging="567"/>
        <w:jc w:val="left"/>
        <w:rPr>
          <w:rFonts w:ascii="Arial" w:eastAsia="Lucida Sans Unicode" w:hAnsi="Arial" w:cs="Arial"/>
          <w:i/>
          <w:color w:val="000000"/>
          <w:sz w:val="22"/>
          <w:szCs w:val="22"/>
          <w:lang w:eastAsia="pl-PL"/>
        </w:rPr>
      </w:pPr>
      <w:r w:rsidRPr="007461B9">
        <w:rPr>
          <w:rFonts w:ascii="Arial" w:eastAsia="Lucida Sans Unicode" w:hAnsi="Arial" w:cs="Arial"/>
          <w:i/>
          <w:color w:val="000000"/>
          <w:sz w:val="22"/>
          <w:szCs w:val="22"/>
          <w:lang w:eastAsia="pl-PL"/>
        </w:rPr>
        <w:t>..................................................................</w:t>
      </w:r>
    </w:p>
    <w:p w14:paraId="4C8456DB" w14:textId="77777777" w:rsidR="007461B9" w:rsidRPr="007461B9" w:rsidRDefault="007461B9" w:rsidP="007461B9">
      <w:pPr>
        <w:widowControl w:val="0"/>
        <w:spacing w:line="360" w:lineRule="auto"/>
        <w:ind w:left="0" w:right="4959"/>
        <w:jc w:val="left"/>
        <w:rPr>
          <w:rFonts w:ascii="Arial" w:eastAsia="Lucida Sans Unicode" w:hAnsi="Arial" w:cs="Arial"/>
          <w:i/>
          <w:color w:val="000000"/>
          <w:sz w:val="16"/>
          <w:szCs w:val="16"/>
          <w:lang w:eastAsia="pl-PL"/>
        </w:rPr>
      </w:pPr>
      <w:r w:rsidRPr="007461B9">
        <w:rPr>
          <w:rFonts w:ascii="Arial" w:eastAsia="Lucida Sans Unicode" w:hAnsi="Arial" w:cs="Arial"/>
          <w:i/>
          <w:color w:val="000000"/>
          <w:sz w:val="16"/>
          <w:szCs w:val="16"/>
          <w:lang w:eastAsia="pl-PL"/>
        </w:rPr>
        <w:t>(nazwa i adres wykonawcy/wykonawców wspólnie ubiegających się o udzielenie zamówienia)</w:t>
      </w:r>
    </w:p>
    <w:p w14:paraId="0C04E415" w14:textId="77777777" w:rsidR="007461B9" w:rsidRPr="007461B9" w:rsidRDefault="007461B9" w:rsidP="007461B9">
      <w:pPr>
        <w:widowControl w:val="0"/>
        <w:spacing w:line="360" w:lineRule="auto"/>
        <w:ind w:left="0" w:right="4959"/>
        <w:jc w:val="left"/>
        <w:rPr>
          <w:rFonts w:ascii="Arial" w:eastAsia="Lucida Sans Unicode" w:hAnsi="Arial" w:cs="Arial"/>
          <w:i/>
          <w:color w:val="000000"/>
          <w:sz w:val="22"/>
          <w:szCs w:val="22"/>
          <w:lang w:eastAsia="pl-PL"/>
        </w:rPr>
      </w:pPr>
    </w:p>
    <w:p w14:paraId="32AEA8E9" w14:textId="77777777" w:rsidR="007461B9" w:rsidRPr="007461B9" w:rsidRDefault="007461B9" w:rsidP="007461B9">
      <w:pPr>
        <w:widowControl w:val="0"/>
        <w:spacing w:line="360" w:lineRule="auto"/>
        <w:ind w:left="-142" w:right="-2"/>
        <w:jc w:val="left"/>
        <w:rPr>
          <w:rFonts w:ascii="Arial" w:eastAsia="Lucida Sans Unicode" w:hAnsi="Arial" w:cs="Arial"/>
          <w:i/>
          <w:color w:val="000000"/>
          <w:sz w:val="22"/>
          <w:szCs w:val="22"/>
          <w:lang w:eastAsia="pl-PL"/>
        </w:rPr>
      </w:pPr>
      <w:r w:rsidRPr="007461B9">
        <w:rPr>
          <w:rFonts w:ascii="Arial" w:eastAsia="Lucida Sans Unicode" w:hAnsi="Arial" w:cs="Arial"/>
          <w:b/>
          <w:color w:val="000000"/>
          <w:sz w:val="22"/>
          <w:szCs w:val="22"/>
          <w:lang w:eastAsia="pl-PL"/>
        </w:rPr>
        <w:t>OŚWIADCZAM / -MY,</w:t>
      </w:r>
      <w:r w:rsidRPr="007461B9">
        <w:rPr>
          <w:rFonts w:ascii="Arial" w:eastAsia="Lucida Sans Unicode" w:hAnsi="Arial" w:cs="Arial"/>
          <w:color w:val="000000"/>
          <w:sz w:val="22"/>
          <w:szCs w:val="22"/>
          <w:lang w:eastAsia="pl-PL"/>
        </w:rPr>
        <w:t xml:space="preserve"> że:</w:t>
      </w:r>
    </w:p>
    <w:p w14:paraId="7192BDB8" w14:textId="77777777" w:rsidR="007461B9" w:rsidRPr="007461B9" w:rsidRDefault="007461B9" w:rsidP="007461B9">
      <w:pPr>
        <w:widowControl w:val="0"/>
        <w:spacing w:line="360" w:lineRule="auto"/>
        <w:ind w:left="0"/>
        <w:jc w:val="left"/>
        <w:rPr>
          <w:rFonts w:ascii="Arial" w:eastAsia="Lucida Sans Unicode" w:hAnsi="Arial" w:cs="Arial"/>
          <w:color w:val="000000"/>
          <w:sz w:val="22"/>
          <w:szCs w:val="22"/>
          <w:lang w:eastAsia="pl-PL"/>
        </w:rPr>
      </w:pPr>
      <w:r w:rsidRPr="007461B9">
        <w:rPr>
          <w:rFonts w:ascii="Arial" w:eastAsia="Lucida Sans Unicode" w:hAnsi="Arial" w:cs="Arial"/>
          <w:color w:val="000000"/>
          <w:sz w:val="22"/>
          <w:szCs w:val="22"/>
          <w:lang w:eastAsia="pl-PL"/>
        </w:rPr>
        <w:t xml:space="preserve">nie zachodzą w stosunku do </w:t>
      </w:r>
      <w:r w:rsidRPr="007461B9">
        <w:rPr>
          <w:rFonts w:ascii="Arial" w:eastAsia="Lucida Sans Unicode" w:hAnsi="Arial" w:cs="Arial"/>
          <w:i/>
          <w:color w:val="000000"/>
          <w:sz w:val="22"/>
          <w:szCs w:val="22"/>
          <w:lang w:eastAsia="pl-PL"/>
        </w:rPr>
        <w:t>mnie / nas*</w:t>
      </w:r>
      <w:r w:rsidRPr="007461B9">
        <w:rPr>
          <w:rFonts w:ascii="Arial" w:eastAsia="Lucida Sans Unicode" w:hAnsi="Arial" w:cs="Arial"/>
          <w:color w:val="000000"/>
          <w:sz w:val="22"/>
          <w:szCs w:val="22"/>
          <w:lang w:eastAsia="pl-PL"/>
        </w:rPr>
        <w:t xml:space="preserve"> przesłanki wykluczenia z postępowania na podstawie art. 7 ust. 1 ustawy z dnia 4 kwietnia 2024 r. o szczególnych rozwiązaniach w zakresie przeciwdziałania wspieraniu agresji na Ukrainę oraz służących ochronie bezpieczeństwa narodowego (Dz. U. z 2023 r., poz. 507).</w:t>
      </w:r>
      <w:r w:rsidRPr="007461B9">
        <w:rPr>
          <w:rFonts w:ascii="Arial" w:eastAsia="Lucida Sans Unicode" w:hAnsi="Arial" w:cs="Arial"/>
          <w:color w:val="000000"/>
          <w:sz w:val="22"/>
          <w:szCs w:val="22"/>
          <w:vertAlign w:val="superscript"/>
          <w:lang w:eastAsia="pl-PL"/>
        </w:rPr>
        <w:endnoteReference w:id="2"/>
      </w:r>
    </w:p>
    <w:p w14:paraId="25853C33" w14:textId="77777777" w:rsidR="007461B9" w:rsidRPr="007461B9" w:rsidRDefault="007461B9" w:rsidP="007461B9">
      <w:pPr>
        <w:suppressAutoHyphens w:val="0"/>
        <w:spacing w:before="360" w:line="360" w:lineRule="auto"/>
        <w:ind w:left="0"/>
        <w:jc w:val="right"/>
        <w:rPr>
          <w:rFonts w:ascii="Arial" w:eastAsia="Times New Roman" w:hAnsi="Arial" w:cs="Arial"/>
          <w:i/>
          <w:sz w:val="22"/>
          <w:szCs w:val="22"/>
          <w:lang w:eastAsia="pl-PL"/>
        </w:rPr>
      </w:pPr>
      <w:r w:rsidRPr="007461B9">
        <w:rPr>
          <w:rFonts w:ascii="Arial" w:eastAsia="Times New Roman" w:hAnsi="Arial" w:cs="Arial"/>
          <w:i/>
          <w:sz w:val="22"/>
          <w:szCs w:val="22"/>
          <w:lang w:eastAsia="pl-PL"/>
        </w:rPr>
        <w:t>............................................................</w:t>
      </w:r>
    </w:p>
    <w:p w14:paraId="036329DA" w14:textId="77777777" w:rsidR="007461B9" w:rsidRPr="007461B9" w:rsidRDefault="007461B9" w:rsidP="007461B9">
      <w:pPr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7461B9">
        <w:rPr>
          <w:rFonts w:ascii="Arial" w:eastAsia="Times New Roman" w:hAnsi="Arial" w:cs="Arial"/>
          <w:i/>
          <w:sz w:val="16"/>
          <w:szCs w:val="16"/>
          <w:lang w:eastAsia="pl-PL"/>
        </w:rPr>
        <w:t>(miejscowość, data i podpis/y zgodnie</w:t>
      </w:r>
    </w:p>
    <w:p w14:paraId="2B73D222" w14:textId="01223CFC" w:rsidR="007461B9" w:rsidRPr="007461B9" w:rsidRDefault="007461B9" w:rsidP="007461B9">
      <w:pPr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7461B9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z reprezentacją </w:t>
      </w:r>
      <w:proofErr w:type="spellStart"/>
      <w:r w:rsidRPr="007461B9">
        <w:rPr>
          <w:rFonts w:ascii="Arial" w:eastAsia="Times New Roman" w:hAnsi="Arial" w:cs="Arial"/>
          <w:i/>
          <w:sz w:val="16"/>
          <w:szCs w:val="16"/>
          <w:lang w:eastAsia="pl-PL"/>
        </w:rPr>
        <w:t>wykonawc</w:t>
      </w:r>
      <w:proofErr w:type="spellEnd"/>
    </w:p>
    <w:p w14:paraId="15512770" w14:textId="77777777" w:rsidR="007461B9" w:rsidRPr="007461B9" w:rsidRDefault="007461B9" w:rsidP="007461B9">
      <w:pPr>
        <w:widowControl w:val="0"/>
        <w:tabs>
          <w:tab w:val="left" w:pos="0"/>
        </w:tabs>
        <w:spacing w:line="360" w:lineRule="auto"/>
        <w:ind w:left="0"/>
        <w:jc w:val="left"/>
        <w:rPr>
          <w:rFonts w:ascii="Arial" w:eastAsia="Lucida Sans Unicode" w:hAnsi="Arial" w:cs="Arial"/>
          <w:bCs/>
          <w:color w:val="000000"/>
          <w:sz w:val="18"/>
          <w:szCs w:val="22"/>
          <w:lang w:eastAsia="pl-PL"/>
        </w:rPr>
      </w:pPr>
      <w:r w:rsidRPr="007461B9">
        <w:rPr>
          <w:rFonts w:ascii="Arial" w:eastAsia="Lucida Sans Unicode" w:hAnsi="Arial" w:cs="Arial"/>
          <w:bCs/>
          <w:color w:val="000000"/>
          <w:sz w:val="18"/>
          <w:szCs w:val="22"/>
          <w:lang w:eastAsia="pl-PL"/>
        </w:rPr>
        <w:t>*  niepotrzebne skreślić</w:t>
      </w:r>
    </w:p>
    <w:p w14:paraId="7159D0F2" w14:textId="405318CC" w:rsidR="00853196" w:rsidRPr="00853196" w:rsidRDefault="00853196" w:rsidP="00073BA0">
      <w:pPr>
        <w:spacing w:after="200" w:line="360" w:lineRule="auto"/>
        <w:ind w:left="0"/>
        <w:jc w:val="left"/>
        <w:rPr>
          <w:rFonts w:ascii="Arial" w:hAnsi="Arial" w:cs="Arial"/>
          <w:sz w:val="22"/>
          <w:szCs w:val="22"/>
        </w:rPr>
      </w:pPr>
    </w:p>
    <w:sectPr w:rsidR="00853196" w:rsidRPr="00853196" w:rsidSect="00940E18">
      <w:headerReference w:type="default" r:id="rId11"/>
      <w:footerReference w:type="even" r:id="rId12"/>
      <w:footerReference w:type="default" r:id="rId13"/>
      <w:footnotePr>
        <w:pos w:val="beneathText"/>
      </w:footnotePr>
      <w:pgSz w:w="11905" w:h="16837"/>
      <w:pgMar w:top="709" w:right="1415" w:bottom="1418" w:left="1418" w:header="397" w:footer="17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41184C" w14:textId="77777777" w:rsidR="003960D1" w:rsidRDefault="003960D1">
      <w:r>
        <w:separator/>
      </w:r>
    </w:p>
  </w:endnote>
  <w:endnote w:type="continuationSeparator" w:id="0">
    <w:p w14:paraId="4D8E7A46" w14:textId="77777777" w:rsidR="003960D1" w:rsidRDefault="003960D1">
      <w:r>
        <w:continuationSeparator/>
      </w:r>
    </w:p>
  </w:endnote>
  <w:endnote w:type="continuationNotice" w:id="1">
    <w:p w14:paraId="05BEBE7B" w14:textId="77777777" w:rsidR="003960D1" w:rsidRDefault="003960D1"/>
  </w:endnote>
  <w:endnote w:id="2">
    <w:p w14:paraId="219059A4" w14:textId="77777777" w:rsidR="005050C9" w:rsidRDefault="005050C9" w:rsidP="007461B9">
      <w:pPr>
        <w:tabs>
          <w:tab w:val="left" w:pos="1701"/>
        </w:tabs>
        <w:spacing w:line="360" w:lineRule="auto"/>
        <w:ind w:left="0" w:right="-6"/>
        <w:jc w:val="left"/>
        <w:rPr>
          <w:rFonts w:ascii="Arial" w:hAnsi="Arial" w:cs="Arial"/>
          <w:sz w:val="22"/>
          <w:szCs w:val="22"/>
        </w:rPr>
      </w:pPr>
    </w:p>
    <w:p w14:paraId="52F23979" w14:textId="77777777" w:rsidR="005050C9" w:rsidRDefault="005050C9" w:rsidP="007461B9">
      <w:pPr>
        <w:tabs>
          <w:tab w:val="left" w:pos="1701"/>
        </w:tabs>
        <w:spacing w:line="360" w:lineRule="auto"/>
        <w:ind w:left="0" w:right="-6"/>
        <w:jc w:val="left"/>
        <w:rPr>
          <w:rFonts w:ascii="Arial" w:hAnsi="Arial" w:cs="Arial"/>
          <w:sz w:val="22"/>
          <w:szCs w:val="22"/>
        </w:rPr>
      </w:pPr>
    </w:p>
    <w:p w14:paraId="639FE820" w14:textId="77777777" w:rsidR="005050C9" w:rsidRDefault="005050C9" w:rsidP="007461B9">
      <w:pPr>
        <w:tabs>
          <w:tab w:val="left" w:pos="1701"/>
        </w:tabs>
        <w:spacing w:line="360" w:lineRule="auto"/>
        <w:ind w:left="0" w:right="-6"/>
        <w:jc w:val="left"/>
        <w:rPr>
          <w:rFonts w:ascii="Arial" w:hAnsi="Arial" w:cs="Arial"/>
          <w:sz w:val="22"/>
          <w:szCs w:val="22"/>
        </w:rPr>
      </w:pPr>
    </w:p>
    <w:p w14:paraId="4C71F7C3" w14:textId="77777777" w:rsidR="00FB29AD" w:rsidRDefault="00FB29AD" w:rsidP="007461B9">
      <w:pPr>
        <w:tabs>
          <w:tab w:val="left" w:pos="1701"/>
        </w:tabs>
        <w:spacing w:line="360" w:lineRule="auto"/>
        <w:ind w:left="0" w:right="-6"/>
        <w:rPr>
          <w:rFonts w:ascii="Arial" w:hAnsi="Arial" w:cs="Arial"/>
          <w:b/>
          <w:sz w:val="22"/>
          <w:szCs w:val="22"/>
        </w:rPr>
      </w:pPr>
    </w:p>
    <w:p w14:paraId="2B10D0F4" w14:textId="77777777" w:rsidR="00FB29AD" w:rsidRDefault="00FB29AD" w:rsidP="007461B9">
      <w:pPr>
        <w:tabs>
          <w:tab w:val="left" w:pos="1701"/>
        </w:tabs>
        <w:spacing w:line="360" w:lineRule="auto"/>
        <w:ind w:left="0" w:right="-6"/>
        <w:rPr>
          <w:rFonts w:ascii="Arial" w:hAnsi="Arial" w:cs="Arial"/>
          <w:b/>
          <w:sz w:val="22"/>
          <w:szCs w:val="22"/>
        </w:rPr>
      </w:pPr>
    </w:p>
    <w:p w14:paraId="373C8447" w14:textId="77777777" w:rsidR="00FB29AD" w:rsidRDefault="00FB29AD" w:rsidP="007461B9">
      <w:pPr>
        <w:tabs>
          <w:tab w:val="left" w:pos="1701"/>
        </w:tabs>
        <w:spacing w:line="360" w:lineRule="auto"/>
        <w:ind w:left="0" w:right="-6"/>
        <w:rPr>
          <w:rFonts w:ascii="Arial" w:hAnsi="Arial" w:cs="Arial"/>
          <w:b/>
          <w:sz w:val="22"/>
          <w:szCs w:val="22"/>
        </w:rPr>
      </w:pPr>
    </w:p>
    <w:p w14:paraId="75A2B31B" w14:textId="77777777" w:rsidR="007461B9" w:rsidRDefault="007461B9" w:rsidP="007461B9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4826D7" w14:textId="77777777" w:rsidR="001B4E6B" w:rsidRDefault="001B4E6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206F752" w14:textId="77777777" w:rsidR="001B4E6B" w:rsidRDefault="001B4E6B">
    <w:pPr>
      <w:pStyle w:val="Stopka"/>
      <w:ind w:right="360"/>
    </w:pPr>
  </w:p>
  <w:p w14:paraId="404AF03D" w14:textId="77777777" w:rsidR="001B4E6B" w:rsidRDefault="001B4E6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BC6A98" w14:textId="737CE423" w:rsidR="001B4E6B" w:rsidRDefault="001B4E6B" w:rsidP="00A76832">
    <w:pPr>
      <w:pStyle w:val="Stopka"/>
      <w:ind w:left="0"/>
    </w:pPr>
    <w:r>
      <w:rPr>
        <w:rFonts w:ascii="Arial" w:hAnsi="Arial" w:cs="Arial"/>
        <w:i/>
        <w:sz w:val="20"/>
        <w:szCs w:val="20"/>
      </w:rPr>
      <w:t>Specyfikacja Warunków Zamówienia – Regulamin logistyczny 4.</w:t>
    </w:r>
    <w:r w:rsidR="00A6708D">
      <w:rPr>
        <w:rFonts w:ascii="Arial" w:hAnsi="Arial" w:cs="Arial"/>
        <w:i/>
        <w:sz w:val="20"/>
        <w:szCs w:val="20"/>
      </w:rPr>
      <w:t>8</w:t>
    </w:r>
  </w:p>
  <w:p w14:paraId="2751FC66" w14:textId="335E8903" w:rsidR="001B4E6B" w:rsidRPr="00A76832" w:rsidRDefault="001B4E6B" w:rsidP="00A76832">
    <w:pPr>
      <w:pStyle w:val="Stopka"/>
      <w:jc w:val="right"/>
      <w:rPr>
        <w:rFonts w:ascii="Arial" w:hAnsi="Arial" w:cs="Arial"/>
        <w:sz w:val="20"/>
        <w:szCs w:val="20"/>
      </w:rPr>
    </w:pPr>
    <w:r w:rsidRPr="00585E79">
      <w:rPr>
        <w:rFonts w:ascii="Arial" w:hAnsi="Arial" w:cs="Arial"/>
        <w:sz w:val="20"/>
        <w:szCs w:val="20"/>
      </w:rPr>
      <w:t xml:space="preserve">Strona </w:t>
    </w:r>
    <w:r w:rsidRPr="00585E79">
      <w:rPr>
        <w:rFonts w:ascii="Arial" w:hAnsi="Arial" w:cs="Arial"/>
        <w:b/>
        <w:sz w:val="20"/>
        <w:szCs w:val="20"/>
      </w:rPr>
      <w:fldChar w:fldCharType="begin"/>
    </w:r>
    <w:r w:rsidRPr="00585E79">
      <w:rPr>
        <w:rFonts w:ascii="Arial" w:hAnsi="Arial" w:cs="Arial"/>
        <w:b/>
        <w:sz w:val="20"/>
        <w:szCs w:val="20"/>
      </w:rPr>
      <w:instrText>PAGE</w:instrText>
    </w:r>
    <w:r w:rsidRPr="00585E79">
      <w:rPr>
        <w:rFonts w:ascii="Arial" w:hAnsi="Arial" w:cs="Arial"/>
        <w:b/>
        <w:sz w:val="20"/>
        <w:szCs w:val="20"/>
      </w:rPr>
      <w:fldChar w:fldCharType="separate"/>
    </w:r>
    <w:r w:rsidR="005D54C5">
      <w:rPr>
        <w:rFonts w:ascii="Arial" w:hAnsi="Arial" w:cs="Arial"/>
        <w:b/>
        <w:noProof/>
        <w:sz w:val="20"/>
        <w:szCs w:val="20"/>
      </w:rPr>
      <w:t>3</w:t>
    </w:r>
    <w:r w:rsidRPr="00585E79">
      <w:rPr>
        <w:rFonts w:ascii="Arial" w:hAnsi="Arial" w:cs="Arial"/>
        <w:b/>
        <w:sz w:val="20"/>
        <w:szCs w:val="20"/>
      </w:rPr>
      <w:fldChar w:fldCharType="end"/>
    </w:r>
    <w:r w:rsidRPr="00585E79">
      <w:rPr>
        <w:rFonts w:ascii="Arial" w:hAnsi="Arial" w:cs="Arial"/>
        <w:sz w:val="20"/>
        <w:szCs w:val="20"/>
      </w:rPr>
      <w:t xml:space="preserve"> z </w:t>
    </w:r>
    <w:r w:rsidRPr="00585E79">
      <w:rPr>
        <w:rFonts w:ascii="Arial" w:hAnsi="Arial" w:cs="Arial"/>
        <w:b/>
        <w:sz w:val="20"/>
        <w:szCs w:val="20"/>
      </w:rPr>
      <w:fldChar w:fldCharType="begin"/>
    </w:r>
    <w:r w:rsidRPr="00585E79">
      <w:rPr>
        <w:rFonts w:ascii="Arial" w:hAnsi="Arial" w:cs="Arial"/>
        <w:b/>
        <w:sz w:val="20"/>
        <w:szCs w:val="20"/>
      </w:rPr>
      <w:instrText>NUMPAGES</w:instrText>
    </w:r>
    <w:r w:rsidRPr="00585E79">
      <w:rPr>
        <w:rFonts w:ascii="Arial" w:hAnsi="Arial" w:cs="Arial"/>
        <w:b/>
        <w:sz w:val="20"/>
        <w:szCs w:val="20"/>
      </w:rPr>
      <w:fldChar w:fldCharType="separate"/>
    </w:r>
    <w:r w:rsidR="005D54C5">
      <w:rPr>
        <w:rFonts w:ascii="Arial" w:hAnsi="Arial" w:cs="Arial"/>
        <w:b/>
        <w:noProof/>
        <w:sz w:val="20"/>
        <w:szCs w:val="20"/>
      </w:rPr>
      <w:t>16</w:t>
    </w:r>
    <w:r w:rsidRPr="00585E79">
      <w:rPr>
        <w:rFonts w:ascii="Arial" w:hAnsi="Arial" w:cs="Arial"/>
        <w:b/>
        <w:sz w:val="20"/>
        <w:szCs w:val="20"/>
      </w:rPr>
      <w:fldChar w:fldCharType="end"/>
    </w:r>
  </w:p>
  <w:p w14:paraId="0F4C8ADB" w14:textId="77777777" w:rsidR="001B4E6B" w:rsidRDefault="001B4E6B" w:rsidP="003E10F6">
    <w:pPr>
      <w:ind w:left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06C23A" w14:textId="77777777" w:rsidR="003960D1" w:rsidRDefault="003960D1">
      <w:r>
        <w:separator/>
      </w:r>
    </w:p>
  </w:footnote>
  <w:footnote w:type="continuationSeparator" w:id="0">
    <w:p w14:paraId="4B13B4DC" w14:textId="77777777" w:rsidR="003960D1" w:rsidRDefault="003960D1">
      <w:r>
        <w:continuationSeparator/>
      </w:r>
    </w:p>
  </w:footnote>
  <w:footnote w:type="continuationNotice" w:id="1">
    <w:p w14:paraId="11BE50B0" w14:textId="77777777" w:rsidR="003960D1" w:rsidRDefault="003960D1"/>
  </w:footnote>
  <w:footnote w:id="2">
    <w:p w14:paraId="2110304B" w14:textId="77777777" w:rsidR="007461B9" w:rsidRDefault="007461B9" w:rsidP="007461B9">
      <w:pPr>
        <w:pStyle w:val="Tekstprzypisudolnego"/>
        <w:rPr>
          <w:rFonts w:cs="Tahoma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>W przypadku, gdy Wykonawca nie przekazuje danych osobowych innych niż bezpośrednio jego dotyczących lub zachodzi wyłączenie stosowania obowiązku informacyjnego, stosownie do zapisów art. 13 ust. 4 lub art. 14 ust. 5 RODO treści oświadczenia wykonawca nie składa (usunięcie treści oświadczenia przez jego przekreślenie).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93B263" w14:textId="0F9A5E46" w:rsidR="003C1949" w:rsidRPr="00A97BBB" w:rsidRDefault="001B4E6B" w:rsidP="00EB2F89">
    <w:pPr>
      <w:pStyle w:val="Nagwek2"/>
      <w:spacing w:line="360" w:lineRule="auto"/>
      <w:jc w:val="right"/>
      <w:rPr>
        <w:rFonts w:ascii="Arial" w:eastAsia="Times New Roman" w:hAnsi="Arial" w:cs="Arial"/>
        <w:b w:val="0"/>
        <w:bCs/>
        <w:spacing w:val="-15"/>
        <w:sz w:val="16"/>
        <w:szCs w:val="16"/>
        <w:lang w:eastAsia="pl-PL"/>
      </w:rPr>
    </w:pPr>
    <w:r w:rsidRPr="00A97BBB">
      <w:rPr>
        <w:rFonts w:ascii="Arial" w:hAnsi="Arial" w:cs="Arial"/>
        <w:b w:val="0"/>
        <w:bCs/>
        <w:sz w:val="16"/>
        <w:szCs w:val="16"/>
      </w:rPr>
      <w:t xml:space="preserve">Specyfikacja Warunków Zamówienia pn.: </w:t>
    </w:r>
    <w:r w:rsidR="00D03FEA" w:rsidRPr="00A97BBB">
      <w:rPr>
        <w:rFonts w:ascii="Arial" w:hAnsi="Arial" w:cs="Arial"/>
        <w:b w:val="0"/>
        <w:bCs/>
        <w:sz w:val="16"/>
        <w:szCs w:val="16"/>
        <w:shd w:val="clear" w:color="auto" w:fill="FFFFFF"/>
      </w:rPr>
      <w:t>„</w:t>
    </w:r>
    <w:r w:rsidR="00A97BBB" w:rsidRPr="00A97BBB">
      <w:rPr>
        <w:rFonts w:ascii="Arial" w:hAnsi="Arial" w:cs="Arial"/>
        <w:b w:val="0"/>
        <w:bCs/>
        <w:sz w:val="16"/>
        <w:szCs w:val="16"/>
        <w:shd w:val="clear" w:color="auto" w:fill="FFFFFF"/>
      </w:rPr>
      <w:t>Remont infrastruktury kablowej z zabudową światłowodu 36J, Jabłonowo Pomorskie - Mełno</w:t>
    </w:r>
    <w:r w:rsidR="00094128" w:rsidRPr="00A97BBB">
      <w:rPr>
        <w:rFonts w:ascii="Arial" w:hAnsi="Arial" w:cs="Arial"/>
        <w:b w:val="0"/>
        <w:bCs/>
        <w:sz w:val="16"/>
        <w:szCs w:val="16"/>
        <w:shd w:val="clear" w:color="auto" w:fill="FFFFFF"/>
      </w:rPr>
      <w:t>”</w:t>
    </w:r>
  </w:p>
  <w:p w14:paraId="41D42D59" w14:textId="3D2F42E0" w:rsidR="00983083" w:rsidRPr="00983083" w:rsidRDefault="00983083" w:rsidP="00983083">
    <w:pPr>
      <w:pStyle w:val="Nagwek2"/>
      <w:spacing w:line="360" w:lineRule="auto"/>
      <w:jc w:val="right"/>
      <w:rPr>
        <w:rFonts w:ascii="Arial" w:eastAsia="Times New Roman" w:hAnsi="Arial" w:cs="Arial"/>
        <w:b w:val="0"/>
        <w:bCs/>
        <w:i w:val="0"/>
        <w:iCs/>
        <w:spacing w:val="-15"/>
        <w:sz w:val="16"/>
        <w:szCs w:val="16"/>
        <w:lang w:eastAsia="pl-PL"/>
      </w:rPr>
    </w:pPr>
  </w:p>
  <w:p w14:paraId="49F77B34" w14:textId="09D8CE1E" w:rsidR="001B4E6B" w:rsidRPr="001E6939" w:rsidRDefault="00D03FEA" w:rsidP="00094128">
    <w:pPr>
      <w:tabs>
        <w:tab w:val="left" w:pos="1785"/>
        <w:tab w:val="center" w:pos="5316"/>
      </w:tabs>
      <w:spacing w:line="360" w:lineRule="auto"/>
      <w:ind w:right="-1276" w:hanging="736"/>
      <w:rPr>
        <w:rFonts w:ascii="Arial" w:eastAsia="Calibri" w:hAnsi="Arial" w:cs="Arial"/>
        <w:b/>
        <w:sz w:val="32"/>
        <w:szCs w:val="22"/>
        <w:lang w:eastAsia="en-US"/>
      </w:rPr>
    </w:pPr>
    <w:r>
      <w:rPr>
        <w:rFonts w:ascii="Arial" w:eastAsia="Calibri" w:hAnsi="Arial" w:cs="Arial"/>
        <w:b/>
        <w:sz w:val="32"/>
        <w:szCs w:val="22"/>
        <w:lang w:eastAsia="en-US"/>
      </w:rPr>
      <w:tab/>
    </w:r>
    <w:r>
      <w:rPr>
        <w:rFonts w:ascii="Arial" w:eastAsia="Calibri" w:hAnsi="Arial" w:cs="Arial"/>
        <w:b/>
        <w:sz w:val="32"/>
        <w:szCs w:val="22"/>
        <w:lang w:eastAsia="en-US"/>
      </w:rPr>
      <w:tab/>
    </w:r>
    <w:r w:rsidR="00094128">
      <w:rPr>
        <w:rFonts w:ascii="Arial" w:eastAsia="Calibri" w:hAnsi="Arial" w:cs="Arial"/>
        <w:b/>
        <w:sz w:val="32"/>
        <w:szCs w:val="22"/>
        <w:lang w:eastAsia="en-US"/>
      </w:rPr>
      <w:tab/>
    </w:r>
  </w:p>
  <w:p w14:paraId="363E4E09" w14:textId="77777777" w:rsidR="001B4E6B" w:rsidRDefault="001B4E6B" w:rsidP="00940E18">
    <w:pPr>
      <w:pStyle w:val="Nagwek"/>
      <w:jc w:val="right"/>
    </w:pPr>
    <w:r>
      <w:rPr>
        <w:rFonts w:ascii="Arial" w:eastAsia="Arial" w:hAnsi="Arial" w:cs="Arial"/>
        <w:b/>
        <w:noProof/>
        <w:sz w:val="22"/>
        <w:szCs w:val="22"/>
        <w:lang w:eastAsia="pl-PL"/>
      </w:rPr>
      <w:drawing>
        <wp:inline distT="0" distB="0" distL="0" distR="0" wp14:anchorId="3BABDC8B" wp14:editId="15CD0747">
          <wp:extent cx="1555750" cy="400050"/>
          <wp:effectExtent l="0" t="0" r="6350" b="0"/>
          <wp:docPr id="13" name="Obraz 13" descr="logo PKP Polskie Linie Kolejowe S.A." title="logo PKP Polskie Linie Kolejowe S.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LK063675\AppData\Local\Microsoft\Windows\INetCache\Content.Word\logo_PL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0386" cy="4012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24B460D" w14:textId="77777777" w:rsidR="001B4E6B" w:rsidRDefault="001B4E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340"/>
        </w:tabs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2"/>
      <w:numFmt w:val="decimal"/>
      <w:lvlText w:val="%1)"/>
      <w:lvlJc w:val="left"/>
      <w:pPr>
        <w:tabs>
          <w:tab w:val="num" w:pos="720"/>
        </w:tabs>
      </w:pPr>
    </w:lvl>
    <w:lvl w:ilvl="1">
      <w:start w:val="3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decimal"/>
      <w:lvlText w:val="%3)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800"/>
        </w:tabs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"/>
      <w:numFmt w:val="decimal"/>
      <w:lvlText w:val="%1)"/>
      <w:lvlJc w:val="left"/>
      <w:pPr>
        <w:tabs>
          <w:tab w:val="num" w:pos="720"/>
        </w:tabs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644"/>
        </w:tabs>
      </w:pPr>
      <w:rPr>
        <w:b w:val="0"/>
        <w:i w:val="0"/>
      </w:rPr>
    </w:lvl>
  </w:abstractNum>
  <w:abstractNum w:abstractNumId="6" w15:restartNumberingAfterBreak="0">
    <w:nsid w:val="00000007"/>
    <w:multiLevelType w:val="singleLevel"/>
    <w:tmpl w:val="0415000F"/>
    <w:name w:val="WW8Num32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7" w15:restartNumberingAfterBreak="0">
    <w:nsid w:val="00000008"/>
    <w:multiLevelType w:val="multilevel"/>
    <w:tmpl w:val="DC100BAE"/>
    <w:lvl w:ilvl="0">
      <w:start w:val="1"/>
      <w:numFmt w:val="decimal"/>
      <w:lvlText w:val="%1."/>
      <w:lvlJc w:val="left"/>
      <w:pPr>
        <w:tabs>
          <w:tab w:val="num" w:pos="6120"/>
        </w:tabs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5760"/>
        </w:tabs>
      </w:pPr>
    </w:lvl>
    <w:lvl w:ilvl="2">
      <w:start w:val="1"/>
      <w:numFmt w:val="lowerRoman"/>
      <w:lvlText w:val="%3."/>
      <w:lvlJc w:val="right"/>
      <w:pPr>
        <w:tabs>
          <w:tab w:val="num" w:pos="6480"/>
        </w:tabs>
      </w:pPr>
    </w:lvl>
    <w:lvl w:ilvl="3">
      <w:start w:val="1"/>
      <w:numFmt w:val="decimal"/>
      <w:lvlText w:val="%4."/>
      <w:lvlJc w:val="left"/>
      <w:pPr>
        <w:tabs>
          <w:tab w:val="num" w:pos="7200"/>
        </w:tabs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7920"/>
        </w:tabs>
      </w:pPr>
    </w:lvl>
    <w:lvl w:ilvl="5">
      <w:start w:val="1"/>
      <w:numFmt w:val="lowerRoman"/>
      <w:lvlText w:val="%6."/>
      <w:lvlJc w:val="right"/>
      <w:pPr>
        <w:tabs>
          <w:tab w:val="num" w:pos="8640"/>
        </w:tabs>
      </w:pPr>
    </w:lvl>
    <w:lvl w:ilvl="6">
      <w:start w:val="1"/>
      <w:numFmt w:val="decimal"/>
      <w:lvlText w:val="%7."/>
      <w:lvlJc w:val="left"/>
      <w:pPr>
        <w:tabs>
          <w:tab w:val="num" w:pos="9360"/>
        </w:tabs>
      </w:pPr>
    </w:lvl>
    <w:lvl w:ilvl="7">
      <w:start w:val="1"/>
      <w:numFmt w:val="lowerLetter"/>
      <w:lvlText w:val="%8."/>
      <w:lvlJc w:val="left"/>
      <w:pPr>
        <w:tabs>
          <w:tab w:val="num" w:pos="10080"/>
        </w:tabs>
      </w:pPr>
    </w:lvl>
    <w:lvl w:ilvl="8">
      <w:start w:val="1"/>
      <w:numFmt w:val="lowerRoman"/>
      <w:lvlText w:val="%9."/>
      <w:lvlJc w:val="right"/>
      <w:pPr>
        <w:tabs>
          <w:tab w:val="num" w:pos="10800"/>
        </w:tabs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</w:pPr>
    </w:lvl>
  </w:abstractNum>
  <w:abstractNum w:abstractNumId="11" w15:restartNumberingAfterBreak="0">
    <w:nsid w:val="0000000C"/>
    <w:multiLevelType w:val="multilevel"/>
    <w:tmpl w:val="DC94BEB4"/>
    <w:name w:val="WW8Num12"/>
    <w:lvl w:ilvl="0">
      <w:start w:val="1"/>
      <w:numFmt w:val="decimal"/>
      <w:lvlText w:val="%1."/>
      <w:lvlJc w:val="left"/>
      <w:pPr>
        <w:tabs>
          <w:tab w:val="num" w:pos="2880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decimal"/>
      <w:lvlText w:val="%3)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2"/>
      <w:numFmt w:val="decimal"/>
      <w:lvlText w:val="%1)"/>
      <w:lvlJc w:val="left"/>
      <w:pPr>
        <w:tabs>
          <w:tab w:val="num" w:pos="283"/>
        </w:tabs>
      </w:pPr>
    </w:lvl>
  </w:abstractNum>
  <w:abstractNum w:abstractNumId="13" w15:restartNumberingAfterBreak="0">
    <w:nsid w:val="0000000E"/>
    <w:multiLevelType w:val="multilevel"/>
    <w:tmpl w:val="206EA740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1"/>
      <w:numFmt w:val="decimal"/>
      <w:lvlText w:val="%2."/>
      <w:lvlJc w:val="left"/>
      <w:pPr>
        <w:tabs>
          <w:tab w:val="num" w:pos="1440"/>
        </w:tabs>
        <w:ind w:left="0" w:firstLine="0"/>
      </w:pPr>
      <w:rPr>
        <w:rFonts w:ascii="Arial" w:eastAsia="Times New Roman" w:hAnsi="Arial" w:cs="Arial" w:hint="default"/>
        <w:i w:val="0"/>
        <w:sz w:val="24"/>
        <w:szCs w:val="24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1440"/>
        </w:tabs>
      </w:p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984"/>
        </w:tabs>
      </w:pPr>
      <w:rPr>
        <w:b w:val="0"/>
        <w:i w:val="0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4"/>
      <w:numFmt w:val="decimal"/>
      <w:lvlText w:val="%1."/>
      <w:lvlJc w:val="left"/>
      <w:pPr>
        <w:tabs>
          <w:tab w:val="num" w:pos="1800"/>
        </w:tabs>
      </w:pPr>
    </w:lvl>
  </w:abstractNum>
  <w:abstractNum w:abstractNumId="18" w15:restartNumberingAfterBreak="0">
    <w:nsid w:val="00000013"/>
    <w:multiLevelType w:val="multilevel"/>
    <w:tmpl w:val="8C8A142C"/>
    <w:name w:val="WW8Num19"/>
    <w:lvl w:ilvl="0">
      <w:start w:val="1"/>
      <w:numFmt w:val="lowerLetter"/>
      <w:lvlText w:val="%1)"/>
      <w:lvlJc w:val="left"/>
      <w:pPr>
        <w:tabs>
          <w:tab w:val="num" w:pos="643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lowerLetter"/>
      <w:lvlText w:val="%3)"/>
      <w:lvlJc w:val="left"/>
      <w:pPr>
        <w:tabs>
          <w:tab w:val="num" w:pos="2340"/>
        </w:tabs>
      </w:pPr>
    </w:lvl>
    <w:lvl w:ilvl="3">
      <w:start w:val="4"/>
      <w:numFmt w:val="decimal"/>
      <w:lvlText w:val="%4)"/>
      <w:lvlJc w:val="left"/>
      <w:pPr>
        <w:tabs>
          <w:tab w:val="num" w:pos="2880"/>
        </w:tabs>
      </w:pPr>
    </w:lvl>
    <w:lvl w:ilvl="4">
      <w:start w:val="1"/>
      <w:numFmt w:val="lowerLetter"/>
      <w:lvlText w:val="%5)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984"/>
        </w:tabs>
      </w:pPr>
      <w:rPr>
        <w:b w:val="0"/>
        <w:i w:val="0"/>
      </w:rPr>
    </w:lvl>
  </w:abstractNum>
  <w:abstractNum w:abstractNumId="20" w15:restartNumberingAfterBreak="0">
    <w:nsid w:val="00000015"/>
    <w:multiLevelType w:val="multilevel"/>
    <w:tmpl w:val="30E66CB2"/>
    <w:name w:val="WW8Num21"/>
    <w:lvl w:ilvl="0">
      <w:start w:val="1"/>
      <w:numFmt w:val="decimal"/>
      <w:lvlText w:val="%1."/>
      <w:lvlJc w:val="left"/>
      <w:pPr>
        <w:tabs>
          <w:tab w:val="num" w:pos="1440"/>
        </w:tabs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Arial" w:hAnsi="Arial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lowerLetter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)"/>
      <w:lvlJc w:val="left"/>
      <w:pPr>
        <w:tabs>
          <w:tab w:val="num" w:pos="2880"/>
        </w:tabs>
      </w:pPr>
    </w:lvl>
    <w:lvl w:ilvl="4">
      <w:start w:val="1"/>
      <w:numFmt w:val="decimal"/>
      <w:lvlText w:val="%5."/>
      <w:lvlJc w:val="left"/>
      <w:pPr>
        <w:tabs>
          <w:tab w:val="num" w:pos="3600"/>
        </w:tabs>
      </w:pPr>
    </w:lvl>
    <w:lvl w:ilvl="5">
      <w:start w:val="3"/>
      <w:numFmt w:val="decimal"/>
      <w:lvlText w:val="%6)"/>
      <w:lvlJc w:val="left"/>
      <w:pPr>
        <w:tabs>
          <w:tab w:val="num" w:pos="36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2" w15:restartNumberingAfterBreak="0">
    <w:nsid w:val="00000017"/>
    <w:multiLevelType w:val="singleLevel"/>
    <w:tmpl w:val="1690F962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23" w15:restartNumberingAfterBreak="0">
    <w:nsid w:val="00000018"/>
    <w:multiLevelType w:val="singleLevel"/>
    <w:tmpl w:val="00000018"/>
    <w:name w:val="WW8Num25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24" w15:restartNumberingAfterBreak="0">
    <w:nsid w:val="00000019"/>
    <w:multiLevelType w:val="multilevel"/>
    <w:tmpl w:val="06D2F48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 w:val="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0000001A"/>
    <w:multiLevelType w:val="singleLevel"/>
    <w:tmpl w:val="0000001A"/>
    <w:name w:val="WW8Num28"/>
    <w:lvl w:ilvl="0">
      <w:start w:val="1"/>
      <w:numFmt w:val="decimal"/>
      <w:lvlText w:val="%1)"/>
      <w:lvlJc w:val="left"/>
      <w:pPr>
        <w:tabs>
          <w:tab w:val="num" w:pos="720"/>
        </w:tabs>
      </w:pPr>
    </w:lvl>
  </w:abstractNum>
  <w:abstractNum w:abstractNumId="26" w15:restartNumberingAfterBreak="0">
    <w:nsid w:val="0000001B"/>
    <w:multiLevelType w:val="singleLevel"/>
    <w:tmpl w:val="0000001B"/>
    <w:name w:val="WW8Num29"/>
    <w:lvl w:ilvl="0">
      <w:start w:val="1"/>
      <w:numFmt w:val="decimal"/>
      <w:lvlText w:val="%1)"/>
      <w:lvlJc w:val="left"/>
      <w:pPr>
        <w:tabs>
          <w:tab w:val="num" w:pos="720"/>
        </w:tabs>
      </w:pPr>
    </w:lvl>
  </w:abstractNum>
  <w:abstractNum w:abstractNumId="27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)"/>
      <w:lvlJc w:val="left"/>
      <w:pPr>
        <w:tabs>
          <w:tab w:val="num" w:pos="283"/>
        </w:tabs>
      </w:pPr>
    </w:lvl>
    <w:lvl w:ilvl="1">
      <w:start w:val="1"/>
      <w:numFmt w:val="decimal"/>
      <w:lvlText w:val="%2)"/>
      <w:lvlJc w:val="left"/>
      <w:pPr>
        <w:tabs>
          <w:tab w:val="num" w:pos="2127"/>
        </w:tabs>
      </w:pPr>
    </w:lvl>
    <w:lvl w:ilvl="2">
      <w:start w:val="1"/>
      <w:numFmt w:val="decimal"/>
      <w:lvlText w:val="%3)"/>
      <w:lvlJc w:val="left"/>
      <w:pPr>
        <w:tabs>
          <w:tab w:val="num" w:pos="850"/>
        </w:tabs>
      </w:pPr>
    </w:lvl>
    <w:lvl w:ilvl="3">
      <w:start w:val="1"/>
      <w:numFmt w:val="decimal"/>
      <w:lvlText w:val="%4)"/>
      <w:lvlJc w:val="left"/>
      <w:pPr>
        <w:tabs>
          <w:tab w:val="num" w:pos="1134"/>
        </w:tabs>
      </w:pPr>
    </w:lvl>
    <w:lvl w:ilvl="4">
      <w:start w:val="1"/>
      <w:numFmt w:val="decimal"/>
      <w:lvlText w:val="%5)"/>
      <w:lvlJc w:val="left"/>
      <w:pPr>
        <w:tabs>
          <w:tab w:val="num" w:pos="1417"/>
        </w:tabs>
      </w:pPr>
    </w:lvl>
    <w:lvl w:ilvl="5">
      <w:start w:val="1"/>
      <w:numFmt w:val="decimal"/>
      <w:lvlText w:val="%6)"/>
      <w:lvlJc w:val="left"/>
      <w:pPr>
        <w:tabs>
          <w:tab w:val="num" w:pos="1701"/>
        </w:tabs>
      </w:pPr>
    </w:lvl>
    <w:lvl w:ilvl="6">
      <w:start w:val="1"/>
      <w:numFmt w:val="decimal"/>
      <w:lvlText w:val="%7)"/>
      <w:lvlJc w:val="left"/>
      <w:pPr>
        <w:tabs>
          <w:tab w:val="num" w:pos="1984"/>
        </w:tabs>
      </w:pPr>
    </w:lvl>
    <w:lvl w:ilvl="7">
      <w:start w:val="1"/>
      <w:numFmt w:val="decimal"/>
      <w:lvlText w:val="%8)"/>
      <w:lvlJc w:val="left"/>
      <w:pPr>
        <w:tabs>
          <w:tab w:val="num" w:pos="2268"/>
        </w:tabs>
      </w:pPr>
    </w:lvl>
    <w:lvl w:ilvl="8">
      <w:start w:val="1"/>
      <w:numFmt w:val="decimal"/>
      <w:lvlText w:val="%9)"/>
      <w:lvlJc w:val="left"/>
      <w:pPr>
        <w:tabs>
          <w:tab w:val="num" w:pos="2551"/>
        </w:tabs>
      </w:pPr>
    </w:lvl>
  </w:abstractNum>
  <w:abstractNum w:abstractNumId="28" w15:restartNumberingAfterBreak="0">
    <w:nsid w:val="0000001D"/>
    <w:multiLevelType w:val="multilevel"/>
    <w:tmpl w:val="99DC24C4"/>
    <w:name w:val="WW8Num47"/>
    <w:lvl w:ilvl="0">
      <w:start w:val="1"/>
      <w:numFmt w:val="decimal"/>
      <w:lvlText w:val="%1)"/>
      <w:lvlJc w:val="left"/>
      <w:pPr>
        <w:tabs>
          <w:tab w:val="num" w:pos="2509"/>
        </w:tabs>
      </w:pPr>
      <w:rPr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80"/>
        </w:tabs>
        <w:ind w:left="18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00"/>
        </w:tabs>
        <w:ind w:left="2600" w:hanging="180"/>
      </w:pPr>
    </w:lvl>
    <w:lvl w:ilvl="3" w:tentative="1">
      <w:start w:val="1"/>
      <w:numFmt w:val="decimal"/>
      <w:lvlText w:val="%4."/>
      <w:lvlJc w:val="left"/>
      <w:pPr>
        <w:tabs>
          <w:tab w:val="num" w:pos="3320"/>
        </w:tabs>
        <w:ind w:left="33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40"/>
        </w:tabs>
        <w:ind w:left="40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60"/>
        </w:tabs>
        <w:ind w:left="4760" w:hanging="180"/>
      </w:pPr>
    </w:lvl>
    <w:lvl w:ilvl="6" w:tentative="1">
      <w:start w:val="1"/>
      <w:numFmt w:val="decimal"/>
      <w:lvlText w:val="%7."/>
      <w:lvlJc w:val="left"/>
      <w:pPr>
        <w:tabs>
          <w:tab w:val="num" w:pos="5480"/>
        </w:tabs>
        <w:ind w:left="54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00"/>
        </w:tabs>
        <w:ind w:left="62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20"/>
        </w:tabs>
        <w:ind w:left="6920" w:hanging="180"/>
      </w:pPr>
    </w:lvl>
  </w:abstractNum>
  <w:abstractNum w:abstractNumId="29" w15:restartNumberingAfterBreak="0">
    <w:nsid w:val="00000020"/>
    <w:multiLevelType w:val="multilevel"/>
    <w:tmpl w:val="00000020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Nagwek5"/>
      <w:lvlText w:val=""/>
      <w:lvlJc w:val="left"/>
      <w:pPr>
        <w:tabs>
          <w:tab w:val="num" w:pos="0"/>
        </w:tabs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</w:pPr>
    </w:lvl>
    <w:lvl w:ilvl="7">
      <w:start w:val="1"/>
      <w:numFmt w:val="none"/>
      <w:pStyle w:val="Nagwek8"/>
      <w:lvlText w:val=""/>
      <w:lvlJc w:val="left"/>
      <w:pPr>
        <w:tabs>
          <w:tab w:val="num" w:pos="0"/>
        </w:tabs>
      </w:pPr>
    </w:lvl>
    <w:lvl w:ilvl="8">
      <w:start w:val="1"/>
      <w:numFmt w:val="none"/>
      <w:pStyle w:val="Nagwek9"/>
      <w:lvlText w:val=""/>
      <w:lvlJc w:val="left"/>
      <w:pPr>
        <w:tabs>
          <w:tab w:val="num" w:pos="0"/>
        </w:tabs>
      </w:pPr>
    </w:lvl>
  </w:abstractNum>
  <w:abstractNum w:abstractNumId="30" w15:restartNumberingAfterBreak="0">
    <w:nsid w:val="00B714C6"/>
    <w:multiLevelType w:val="hybridMultilevel"/>
    <w:tmpl w:val="48CABDF8"/>
    <w:name w:val="WW8Num783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0103740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16E7AB0"/>
    <w:multiLevelType w:val="hybridMultilevel"/>
    <w:tmpl w:val="66AC7126"/>
    <w:lvl w:ilvl="0" w:tplc="2F0680E6">
      <w:start w:val="1"/>
      <w:numFmt w:val="decimal"/>
      <w:lvlText w:val="%1)"/>
      <w:lvlJc w:val="left"/>
      <w:pPr>
        <w:ind w:left="3338" w:hanging="360"/>
      </w:pPr>
      <w:rPr>
        <w:rFonts w:ascii="Arial" w:hAnsi="Arial" w:cs="Arial" w:hint="default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4134" w:hanging="360"/>
      </w:pPr>
    </w:lvl>
    <w:lvl w:ilvl="2" w:tplc="0415001B" w:tentative="1">
      <w:start w:val="1"/>
      <w:numFmt w:val="lowerRoman"/>
      <w:lvlText w:val="%3."/>
      <w:lvlJc w:val="right"/>
      <w:pPr>
        <w:ind w:left="4854" w:hanging="180"/>
      </w:pPr>
    </w:lvl>
    <w:lvl w:ilvl="3" w:tplc="0415000F" w:tentative="1">
      <w:start w:val="1"/>
      <w:numFmt w:val="decimal"/>
      <w:lvlText w:val="%4."/>
      <w:lvlJc w:val="left"/>
      <w:pPr>
        <w:ind w:left="5574" w:hanging="360"/>
      </w:pPr>
    </w:lvl>
    <w:lvl w:ilvl="4" w:tplc="04150019" w:tentative="1">
      <w:start w:val="1"/>
      <w:numFmt w:val="lowerLetter"/>
      <w:lvlText w:val="%5."/>
      <w:lvlJc w:val="left"/>
      <w:pPr>
        <w:ind w:left="6294" w:hanging="360"/>
      </w:pPr>
    </w:lvl>
    <w:lvl w:ilvl="5" w:tplc="0415001B" w:tentative="1">
      <w:start w:val="1"/>
      <w:numFmt w:val="lowerRoman"/>
      <w:lvlText w:val="%6."/>
      <w:lvlJc w:val="right"/>
      <w:pPr>
        <w:ind w:left="7014" w:hanging="180"/>
      </w:pPr>
    </w:lvl>
    <w:lvl w:ilvl="6" w:tplc="0415000F" w:tentative="1">
      <w:start w:val="1"/>
      <w:numFmt w:val="decimal"/>
      <w:lvlText w:val="%7."/>
      <w:lvlJc w:val="left"/>
      <w:pPr>
        <w:ind w:left="7734" w:hanging="360"/>
      </w:pPr>
    </w:lvl>
    <w:lvl w:ilvl="7" w:tplc="04150019" w:tentative="1">
      <w:start w:val="1"/>
      <w:numFmt w:val="lowerLetter"/>
      <w:lvlText w:val="%8."/>
      <w:lvlJc w:val="left"/>
      <w:pPr>
        <w:ind w:left="8454" w:hanging="360"/>
      </w:pPr>
    </w:lvl>
    <w:lvl w:ilvl="8" w:tplc="0415001B" w:tentative="1">
      <w:start w:val="1"/>
      <w:numFmt w:val="lowerRoman"/>
      <w:lvlText w:val="%9."/>
      <w:lvlJc w:val="right"/>
      <w:pPr>
        <w:ind w:left="9174" w:hanging="180"/>
      </w:pPr>
    </w:lvl>
  </w:abstractNum>
  <w:abstractNum w:abstractNumId="33" w15:restartNumberingAfterBreak="0">
    <w:nsid w:val="034A5FC8"/>
    <w:multiLevelType w:val="multilevel"/>
    <w:tmpl w:val="6ECE6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04FE3CBC"/>
    <w:multiLevelType w:val="hybridMultilevel"/>
    <w:tmpl w:val="69DEE900"/>
    <w:lvl w:ilvl="0" w:tplc="3FB6A7E2">
      <w:start w:val="1"/>
      <w:numFmt w:val="decimal"/>
      <w:lvlText w:val="%1."/>
      <w:lvlJc w:val="left"/>
      <w:pPr>
        <w:ind w:left="19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65F628BC">
      <w:start w:val="1"/>
      <w:numFmt w:val="decimal"/>
      <w:lvlText w:val="%4."/>
      <w:lvlJc w:val="left"/>
      <w:pPr>
        <w:ind w:left="4080" w:hanging="360"/>
      </w:pPr>
      <w:rPr>
        <w:rFonts w:ascii="Arial" w:hAnsi="Arial" w:cs="Arial" w:hint="default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5" w15:restartNumberingAfterBreak="0">
    <w:nsid w:val="05041461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54424C4"/>
    <w:multiLevelType w:val="hybridMultilevel"/>
    <w:tmpl w:val="5656945E"/>
    <w:name w:val="WW8Num212"/>
    <w:lvl w:ilvl="0" w:tplc="166EFFFC">
      <w:start w:val="1"/>
      <w:numFmt w:val="decimal"/>
      <w:lvlText w:val="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7A60F43"/>
    <w:multiLevelType w:val="hybridMultilevel"/>
    <w:tmpl w:val="40DA5974"/>
    <w:name w:val="WW8Num144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A201707"/>
    <w:multiLevelType w:val="multilevel"/>
    <w:tmpl w:val="3064C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0CD047C7"/>
    <w:multiLevelType w:val="hybridMultilevel"/>
    <w:tmpl w:val="DA00C7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DCB626F"/>
    <w:multiLevelType w:val="multilevel"/>
    <w:tmpl w:val="64823CF6"/>
    <w:lvl w:ilvl="0">
      <w:start w:val="1"/>
      <w:numFmt w:val="decimal"/>
      <w:lvlText w:val="%1."/>
      <w:lvlJc w:val="left"/>
      <w:pPr>
        <w:tabs>
          <w:tab w:val="num" w:pos="2422"/>
        </w:tabs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  <w:b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42" w15:restartNumberingAfterBreak="0">
    <w:nsid w:val="0F3476F0"/>
    <w:multiLevelType w:val="multilevel"/>
    <w:tmpl w:val="C85CF0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3" w15:restartNumberingAfterBreak="0">
    <w:nsid w:val="12493120"/>
    <w:multiLevelType w:val="hybridMultilevel"/>
    <w:tmpl w:val="A1140A8E"/>
    <w:name w:val="WW8Num144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 w15:restartNumberingAfterBreak="0">
    <w:nsid w:val="14041CC5"/>
    <w:multiLevelType w:val="hybridMultilevel"/>
    <w:tmpl w:val="D0A01AE8"/>
    <w:lvl w:ilvl="0" w:tplc="BEB6D92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46" w15:restartNumberingAfterBreak="0">
    <w:nsid w:val="16D77A81"/>
    <w:multiLevelType w:val="multilevel"/>
    <w:tmpl w:val="E3EEE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1BAE19CB"/>
    <w:multiLevelType w:val="hybridMultilevel"/>
    <w:tmpl w:val="5E869C4C"/>
    <w:name w:val="WW8Num1432"/>
    <w:lvl w:ilvl="0" w:tplc="4162E23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E2E0A58"/>
    <w:multiLevelType w:val="multilevel"/>
    <w:tmpl w:val="1110F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4033586"/>
    <w:multiLevelType w:val="hybridMultilevel"/>
    <w:tmpl w:val="365CD26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1" w15:restartNumberingAfterBreak="0">
    <w:nsid w:val="26BA5CC5"/>
    <w:multiLevelType w:val="multilevel"/>
    <w:tmpl w:val="86E22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2902709F"/>
    <w:multiLevelType w:val="hybridMultilevel"/>
    <w:tmpl w:val="8D0C728E"/>
    <w:lvl w:ilvl="0" w:tplc="B4D01470">
      <w:start w:val="1"/>
      <w:numFmt w:val="decimal"/>
      <w:lvlText w:val="%1."/>
      <w:lvlJc w:val="left"/>
      <w:pPr>
        <w:ind w:left="1496" w:hanging="360"/>
      </w:pPr>
      <w:rPr>
        <w:rFonts w:ascii="Arial" w:eastAsia="Times New Roman" w:hAnsi="Aria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4" w15:restartNumberingAfterBreak="0">
    <w:nsid w:val="2ABD5108"/>
    <w:multiLevelType w:val="multilevel"/>
    <w:tmpl w:val="7F345B0C"/>
    <w:name w:val="WW8Num143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55" w15:restartNumberingAfterBreak="0">
    <w:nsid w:val="2BEE1235"/>
    <w:multiLevelType w:val="hybridMultilevel"/>
    <w:tmpl w:val="3904D274"/>
    <w:name w:val="WW8Num7832222222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57" w15:restartNumberingAfterBreak="0">
    <w:nsid w:val="308943C2"/>
    <w:multiLevelType w:val="hybridMultilevel"/>
    <w:tmpl w:val="3EEAFB7A"/>
    <w:lvl w:ilvl="0" w:tplc="F9D2A8A4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4A14A6B"/>
    <w:multiLevelType w:val="multilevel"/>
    <w:tmpl w:val="4A482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36965DF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0" w15:restartNumberingAfterBreak="0">
    <w:nsid w:val="37F20B15"/>
    <w:multiLevelType w:val="hybridMultilevel"/>
    <w:tmpl w:val="F1829B44"/>
    <w:lvl w:ilvl="0" w:tplc="29B8F6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C235D1B"/>
    <w:multiLevelType w:val="hybridMultilevel"/>
    <w:tmpl w:val="F7DAECB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63" w15:restartNumberingAfterBreak="0">
    <w:nsid w:val="3CC2178D"/>
    <w:multiLevelType w:val="multilevel"/>
    <w:tmpl w:val="72605C12"/>
    <w:name w:val="WW8Num192"/>
    <w:lvl w:ilvl="0">
      <w:start w:val="1"/>
      <w:numFmt w:val="lowerLetter"/>
      <w:lvlText w:val="%1)"/>
      <w:lvlJc w:val="left"/>
      <w:pPr>
        <w:tabs>
          <w:tab w:val="num" w:pos="643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64" w15:restartNumberingAfterBreak="0">
    <w:nsid w:val="3D9F3752"/>
    <w:multiLevelType w:val="hybridMultilevel"/>
    <w:tmpl w:val="BDF4AD04"/>
    <w:name w:val="WW8Num472"/>
    <w:lvl w:ilvl="0" w:tplc="0000001D">
      <w:start w:val="1"/>
      <w:numFmt w:val="decimal"/>
      <w:lvlText w:val="%1)"/>
      <w:lvlJc w:val="left"/>
      <w:pPr>
        <w:tabs>
          <w:tab w:val="num" w:pos="1800"/>
        </w:tabs>
      </w:pPr>
    </w:lvl>
    <w:lvl w:ilvl="1" w:tplc="FF865186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412B4FB0"/>
    <w:multiLevelType w:val="hybridMultilevel"/>
    <w:tmpl w:val="C42C45C8"/>
    <w:name w:val="WW8Num78322222222222222222222222222223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42BD0632"/>
    <w:multiLevelType w:val="hybridMultilevel"/>
    <w:tmpl w:val="DE560DD0"/>
    <w:name w:val="WW8Num783222222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449A09A2"/>
    <w:multiLevelType w:val="hybridMultilevel"/>
    <w:tmpl w:val="036CB24C"/>
    <w:lvl w:ilvl="0" w:tplc="C4FCAAB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82B591B"/>
    <w:multiLevelType w:val="multilevel"/>
    <w:tmpl w:val="05503D40"/>
    <w:lvl w:ilvl="0">
      <w:start w:val="1"/>
      <w:numFmt w:val="decimal"/>
      <w:lvlText w:val="%1."/>
      <w:lvlJc w:val="left"/>
      <w:pPr>
        <w:tabs>
          <w:tab w:val="num" w:pos="2422"/>
        </w:tabs>
        <w:ind w:left="0" w:firstLine="0"/>
      </w:pPr>
      <w:rPr>
        <w:rFonts w:ascii="Arial" w:hAnsi="Arial" w:cs="Arial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ascii="Arial" w:hAnsi="Arial" w:cs="Arial" w:hint="default"/>
        <w:sz w:val="22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  <w:b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69" w15:restartNumberingAfterBreak="0">
    <w:nsid w:val="4AC6560E"/>
    <w:multiLevelType w:val="hybridMultilevel"/>
    <w:tmpl w:val="2384CC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0" w15:restartNumberingAfterBreak="0">
    <w:nsid w:val="4B000C37"/>
    <w:multiLevelType w:val="hybridMultilevel"/>
    <w:tmpl w:val="929C07DE"/>
    <w:name w:val="WW8Num783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72" w15:restartNumberingAfterBreak="0">
    <w:nsid w:val="4C8A1F70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1800"/>
        </w:tabs>
      </w:pPr>
    </w:lvl>
  </w:abstractNum>
  <w:abstractNum w:abstractNumId="73" w15:restartNumberingAfterBreak="0">
    <w:nsid w:val="4D0E64A7"/>
    <w:multiLevelType w:val="hybridMultilevel"/>
    <w:tmpl w:val="38B8531C"/>
    <w:name w:val="WW8Num783222222222222222222222222232"/>
    <w:lvl w:ilvl="0" w:tplc="3AB0BB80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DAA47BB"/>
    <w:multiLevelType w:val="hybridMultilevel"/>
    <w:tmpl w:val="0BFE62D4"/>
    <w:name w:val="WW8Num144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9183B81"/>
    <w:multiLevelType w:val="hybridMultilevel"/>
    <w:tmpl w:val="BB902390"/>
    <w:name w:val="WW8Num783222222222222222222222222"/>
    <w:lvl w:ilvl="0" w:tplc="FFFFFFFF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color w:val="auto"/>
      </w:rPr>
    </w:lvl>
    <w:lvl w:ilvl="1" w:tplc="A8B267DE">
      <w:start w:val="1"/>
      <w:numFmt w:val="decimal"/>
      <w:lvlText w:val="%2)"/>
      <w:lvlJc w:val="left"/>
      <w:pPr>
        <w:tabs>
          <w:tab w:val="num" w:pos="1120"/>
        </w:tabs>
        <w:ind w:left="1120" w:hanging="360"/>
      </w:pPr>
      <w:rPr>
        <w:rFonts w:ascii="Arial" w:eastAsia="Times New Roman" w:hAnsi="Arial" w:cs="Arial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76" w15:restartNumberingAfterBreak="0">
    <w:nsid w:val="5BD96B90"/>
    <w:multiLevelType w:val="multilevel"/>
    <w:tmpl w:val="BF5255F2"/>
    <w:lvl w:ilvl="0">
      <w:start w:val="2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7" w15:restartNumberingAfterBreak="0">
    <w:nsid w:val="5BF225EA"/>
    <w:multiLevelType w:val="multilevel"/>
    <w:tmpl w:val="C5F6249E"/>
    <w:lvl w:ilvl="0">
      <w:start w:val="1"/>
      <w:numFmt w:val="decimal"/>
      <w:lvlText w:val="%1."/>
      <w:lvlJc w:val="left"/>
      <w:pPr>
        <w:tabs>
          <w:tab w:val="num" w:pos="6120"/>
        </w:tabs>
      </w:pPr>
      <w:rPr>
        <w:rFonts w:ascii="Arial" w:eastAsia="Calibri" w:hAnsi="Arial" w:cs="Arial"/>
        <w:i w:val="0"/>
      </w:rPr>
    </w:lvl>
    <w:lvl w:ilvl="1">
      <w:start w:val="1"/>
      <w:numFmt w:val="decimal"/>
      <w:lvlText w:val="%2)"/>
      <w:lvlJc w:val="left"/>
      <w:pPr>
        <w:tabs>
          <w:tab w:val="num" w:pos="5760"/>
        </w:tabs>
      </w:pPr>
      <w:rPr>
        <w:rFonts w:ascii="Arial" w:eastAsia="Times New Roman" w:hAnsi="Arial" w:cs="Arial"/>
        <w:i w:val="0"/>
      </w:rPr>
    </w:lvl>
    <w:lvl w:ilvl="2">
      <w:start w:val="1"/>
      <w:numFmt w:val="lowerRoman"/>
      <w:lvlText w:val="%3."/>
      <w:lvlJc w:val="right"/>
      <w:pPr>
        <w:tabs>
          <w:tab w:val="num" w:pos="6480"/>
        </w:tabs>
      </w:pPr>
    </w:lvl>
    <w:lvl w:ilvl="3">
      <w:start w:val="1"/>
      <w:numFmt w:val="decimal"/>
      <w:lvlText w:val="%4."/>
      <w:lvlJc w:val="left"/>
      <w:pPr>
        <w:tabs>
          <w:tab w:val="num" w:pos="7200"/>
        </w:tabs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7920"/>
        </w:tabs>
      </w:pPr>
    </w:lvl>
    <w:lvl w:ilvl="5">
      <w:start w:val="1"/>
      <w:numFmt w:val="lowerRoman"/>
      <w:lvlText w:val="%6."/>
      <w:lvlJc w:val="right"/>
      <w:pPr>
        <w:tabs>
          <w:tab w:val="num" w:pos="8640"/>
        </w:tabs>
      </w:pPr>
    </w:lvl>
    <w:lvl w:ilvl="6">
      <w:start w:val="1"/>
      <w:numFmt w:val="decimal"/>
      <w:lvlText w:val="%7."/>
      <w:lvlJc w:val="left"/>
      <w:pPr>
        <w:tabs>
          <w:tab w:val="num" w:pos="9360"/>
        </w:tabs>
      </w:pPr>
    </w:lvl>
    <w:lvl w:ilvl="7">
      <w:start w:val="1"/>
      <w:numFmt w:val="lowerLetter"/>
      <w:lvlText w:val="%8."/>
      <w:lvlJc w:val="left"/>
      <w:pPr>
        <w:tabs>
          <w:tab w:val="num" w:pos="10080"/>
        </w:tabs>
      </w:pPr>
    </w:lvl>
    <w:lvl w:ilvl="8">
      <w:start w:val="1"/>
      <w:numFmt w:val="lowerRoman"/>
      <w:lvlText w:val="%9."/>
      <w:lvlJc w:val="right"/>
      <w:pPr>
        <w:tabs>
          <w:tab w:val="num" w:pos="10800"/>
        </w:tabs>
      </w:pPr>
    </w:lvl>
  </w:abstractNum>
  <w:abstractNum w:abstractNumId="78" w15:restartNumberingAfterBreak="0">
    <w:nsid w:val="5DA37B05"/>
    <w:multiLevelType w:val="hybridMultilevel"/>
    <w:tmpl w:val="ACAE2F02"/>
    <w:name w:val="WW8Num78322222222222222222223"/>
    <w:lvl w:ilvl="0" w:tplc="62582270">
      <w:start w:val="1"/>
      <w:numFmt w:val="lowerLetter"/>
      <w:lvlText w:val="%1."/>
      <w:lvlJc w:val="left"/>
      <w:pPr>
        <w:tabs>
          <w:tab w:val="num" w:pos="1134"/>
        </w:tabs>
        <w:ind w:left="1134" w:hanging="454"/>
      </w:pPr>
      <w:rPr>
        <w:rFonts w:ascii="Arial" w:eastAsia="Times New Roman" w:hAnsi="Arial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A30131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ED550F7"/>
    <w:multiLevelType w:val="multilevel"/>
    <w:tmpl w:val="B7EA0EAC"/>
    <w:lvl w:ilvl="0">
      <w:start w:val="1"/>
      <w:numFmt w:val="decimal"/>
      <w:lvlText w:val="%1."/>
      <w:lvlJc w:val="left"/>
      <w:pPr>
        <w:tabs>
          <w:tab w:val="num" w:pos="6120"/>
        </w:tabs>
        <w:ind w:left="0" w:firstLine="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648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0"/>
        </w:tabs>
        <w:ind w:left="0" w:firstLine="0"/>
      </w:pPr>
      <w:rPr>
        <w:rFonts w:ascii="Arial" w:eastAsia="Times New Roman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792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864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36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008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0800"/>
        </w:tabs>
        <w:ind w:left="0" w:firstLine="0"/>
      </w:pPr>
      <w:rPr>
        <w:rFonts w:hint="default"/>
      </w:rPr>
    </w:lvl>
  </w:abstractNum>
  <w:abstractNum w:abstractNumId="80" w15:restartNumberingAfterBreak="0">
    <w:nsid w:val="629822E1"/>
    <w:multiLevelType w:val="multilevel"/>
    <w:tmpl w:val="D4BCD5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8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630C15B3"/>
    <w:multiLevelType w:val="multilevel"/>
    <w:tmpl w:val="DA52100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pStyle w:val="numerowanie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2" w15:restartNumberingAfterBreak="0">
    <w:nsid w:val="67FF76A1"/>
    <w:multiLevelType w:val="hybridMultilevel"/>
    <w:tmpl w:val="C64AA386"/>
    <w:name w:val="WW8Num1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85B2619"/>
    <w:multiLevelType w:val="multilevel"/>
    <w:tmpl w:val="B65A3728"/>
    <w:name w:val="WW8Num27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84" w15:restartNumberingAfterBreak="0">
    <w:nsid w:val="6BE04F62"/>
    <w:multiLevelType w:val="multilevel"/>
    <w:tmpl w:val="34AAEB5E"/>
    <w:name w:val="WW8Num8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502" w:hanging="360"/>
      </w:pPr>
      <w:rPr>
        <w:rFonts w:hint="default"/>
        <w:b w:val="0"/>
        <w:bCs/>
        <w:sz w:val="26"/>
        <w:szCs w:val="26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85" w15:restartNumberingAfterBreak="0">
    <w:nsid w:val="6DDD0BE1"/>
    <w:multiLevelType w:val="hybridMultilevel"/>
    <w:tmpl w:val="B25294DC"/>
    <w:name w:val="WW8Num783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7252001A"/>
    <w:multiLevelType w:val="multilevel"/>
    <w:tmpl w:val="09102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 w15:restartNumberingAfterBreak="0">
    <w:nsid w:val="72AC0897"/>
    <w:multiLevelType w:val="multilevel"/>
    <w:tmpl w:val="C9AA2EC6"/>
    <w:name w:val="WW8Num14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88" w15:restartNumberingAfterBreak="0">
    <w:nsid w:val="72BE284D"/>
    <w:multiLevelType w:val="hybridMultilevel"/>
    <w:tmpl w:val="987C3BC6"/>
    <w:name w:val="WW8Num78322222222222222222222222223"/>
    <w:lvl w:ilvl="0" w:tplc="8848B0F8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 w15:restartNumberingAfterBreak="0">
    <w:nsid w:val="75E94631"/>
    <w:multiLevelType w:val="hybridMultilevel"/>
    <w:tmpl w:val="E73C7A5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0" w15:restartNumberingAfterBreak="0">
    <w:nsid w:val="765F62BE"/>
    <w:multiLevelType w:val="hybridMultilevel"/>
    <w:tmpl w:val="6D92FF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E4C326A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B2D41C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2" w15:restartNumberingAfterBreak="0">
    <w:nsid w:val="7C72791F"/>
    <w:multiLevelType w:val="hybridMultilevel"/>
    <w:tmpl w:val="E9AABE52"/>
    <w:name w:val="WW8Num3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3" w15:restartNumberingAfterBreak="0">
    <w:nsid w:val="7CFE65E4"/>
    <w:multiLevelType w:val="hybridMultilevel"/>
    <w:tmpl w:val="70968D14"/>
    <w:name w:val="WW8Num2822"/>
    <w:lvl w:ilvl="0" w:tplc="BC18993E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 w15:restartNumberingAfterBreak="0">
    <w:nsid w:val="7E625A63"/>
    <w:multiLevelType w:val="hybridMultilevel"/>
    <w:tmpl w:val="8C4820F0"/>
    <w:name w:val="WW8Num282"/>
    <w:lvl w:ilvl="0" w:tplc="E356F454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6664263">
    <w:abstractNumId w:val="7"/>
  </w:num>
  <w:num w:numId="2" w16cid:durableId="950892185">
    <w:abstractNumId w:val="20"/>
  </w:num>
  <w:num w:numId="3" w16cid:durableId="1846896336">
    <w:abstractNumId w:val="21"/>
  </w:num>
  <w:num w:numId="4" w16cid:durableId="1333801655">
    <w:abstractNumId w:val="24"/>
  </w:num>
  <w:num w:numId="5" w16cid:durableId="936406072">
    <w:abstractNumId w:val="27"/>
  </w:num>
  <w:num w:numId="6" w16cid:durableId="1572471199">
    <w:abstractNumId w:val="28"/>
  </w:num>
  <w:num w:numId="7" w16cid:durableId="11153773">
    <w:abstractNumId w:val="29"/>
  </w:num>
  <w:num w:numId="8" w16cid:durableId="880019276">
    <w:abstractNumId w:val="61"/>
  </w:num>
  <w:num w:numId="9" w16cid:durableId="2085448702">
    <w:abstractNumId w:val="44"/>
  </w:num>
  <w:num w:numId="10" w16cid:durableId="200635805">
    <w:abstractNumId w:val="80"/>
  </w:num>
  <w:num w:numId="11" w16cid:durableId="1309826820">
    <w:abstractNumId w:val="66"/>
  </w:num>
  <w:num w:numId="12" w16cid:durableId="316617408">
    <w:abstractNumId w:val="81"/>
  </w:num>
  <w:num w:numId="13" w16cid:durableId="1119841174">
    <w:abstractNumId w:val="76"/>
  </w:num>
  <w:num w:numId="14" w16cid:durableId="54399367">
    <w:abstractNumId w:val="60"/>
  </w:num>
  <w:num w:numId="15" w16cid:durableId="859585282">
    <w:abstractNumId w:val="77"/>
  </w:num>
  <w:num w:numId="16" w16cid:durableId="434057448">
    <w:abstractNumId w:val="52"/>
  </w:num>
  <w:num w:numId="17" w16cid:durableId="203443406">
    <w:abstractNumId w:val="42"/>
  </w:num>
  <w:num w:numId="18" w16cid:durableId="940458655">
    <w:abstractNumId w:val="59"/>
  </w:num>
  <w:num w:numId="19" w16cid:durableId="756825876">
    <w:abstractNumId w:val="32"/>
  </w:num>
  <w:num w:numId="20" w16cid:durableId="1409421013">
    <w:abstractNumId w:val="91"/>
  </w:num>
  <w:num w:numId="21" w16cid:durableId="813520613">
    <w:abstractNumId w:val="40"/>
  </w:num>
  <w:num w:numId="22" w16cid:durableId="128889995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131779141">
    <w:abstractNumId w:val="39"/>
  </w:num>
  <w:num w:numId="24" w16cid:durableId="2064328711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966394188">
    <w:abstractNumId w:val="35"/>
  </w:num>
  <w:num w:numId="26" w16cid:durableId="489754974">
    <w:abstractNumId w:val="34"/>
  </w:num>
  <w:num w:numId="27" w16cid:durableId="1201090834">
    <w:abstractNumId w:val="82"/>
  </w:num>
  <w:num w:numId="28" w16cid:durableId="2085300520">
    <w:abstractNumId w:val="92"/>
  </w:num>
  <w:num w:numId="29" w16cid:durableId="1632520115">
    <w:abstractNumId w:val="41"/>
  </w:num>
  <w:num w:numId="30" w16cid:durableId="1357848872">
    <w:abstractNumId w:val="57"/>
  </w:num>
  <w:num w:numId="31" w16cid:durableId="1150562393">
    <w:abstractNumId w:val="68"/>
  </w:num>
  <w:num w:numId="32" w16cid:durableId="1372725815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0210295">
    <w:abstractNumId w:val="69"/>
  </w:num>
  <w:num w:numId="34" w16cid:durableId="917054599">
    <w:abstractNumId w:val="89"/>
  </w:num>
  <w:num w:numId="35" w16cid:durableId="1293830094">
    <w:abstractNumId w:val="50"/>
  </w:num>
  <w:num w:numId="36" w16cid:durableId="1457336065">
    <w:abstractNumId w:val="2"/>
  </w:num>
  <w:num w:numId="37" w16cid:durableId="745493324">
    <w:abstractNumId w:val="5"/>
  </w:num>
  <w:num w:numId="38" w16cid:durableId="1589653654">
    <w:abstractNumId w:val="6"/>
  </w:num>
  <w:num w:numId="39" w16cid:durableId="1828477942">
    <w:abstractNumId w:val="67"/>
  </w:num>
  <w:num w:numId="40" w16cid:durableId="820343491">
    <w:abstractNumId w:val="84"/>
  </w:num>
  <w:num w:numId="41" w16cid:durableId="449403385">
    <w:abstractNumId w:val="79"/>
  </w:num>
  <w:num w:numId="42" w16cid:durableId="1857235654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265453753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750736070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285424504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684670398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158307221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036199055">
    <w:abstractNumId w:val="72"/>
    <w:lvlOverride w:ilvl="0">
      <w:startOverride w:val="1"/>
    </w:lvlOverride>
  </w:num>
  <w:num w:numId="49" w16cid:durableId="1291085501">
    <w:abstractNumId w:val="51"/>
  </w:num>
  <w:num w:numId="50" w16cid:durableId="104037896">
    <w:abstractNumId w:val="38"/>
  </w:num>
  <w:num w:numId="51" w16cid:durableId="1792628236">
    <w:abstractNumId w:val="58"/>
  </w:num>
  <w:num w:numId="52" w16cid:durableId="345324011">
    <w:abstractNumId w:val="48"/>
  </w:num>
  <w:num w:numId="53" w16cid:durableId="2134253306">
    <w:abstractNumId w:val="33"/>
  </w:num>
  <w:num w:numId="54" w16cid:durableId="335616052">
    <w:abstractNumId w:val="46"/>
  </w:num>
  <w:num w:numId="55" w16cid:durableId="394936511">
    <w:abstractNumId w:val="86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672"/>
    <w:rsid w:val="000041CC"/>
    <w:rsid w:val="000065B9"/>
    <w:rsid w:val="00006D44"/>
    <w:rsid w:val="000106B0"/>
    <w:rsid w:val="000110AD"/>
    <w:rsid w:val="000113F5"/>
    <w:rsid w:val="00013F04"/>
    <w:rsid w:val="000140E3"/>
    <w:rsid w:val="000143C1"/>
    <w:rsid w:val="00015561"/>
    <w:rsid w:val="00015AB8"/>
    <w:rsid w:val="00016D15"/>
    <w:rsid w:val="00016F97"/>
    <w:rsid w:val="00021AB4"/>
    <w:rsid w:val="00022631"/>
    <w:rsid w:val="00023361"/>
    <w:rsid w:val="00024464"/>
    <w:rsid w:val="00024653"/>
    <w:rsid w:val="000248B3"/>
    <w:rsid w:val="0002645D"/>
    <w:rsid w:val="00032CE7"/>
    <w:rsid w:val="00034368"/>
    <w:rsid w:val="0003458F"/>
    <w:rsid w:val="00036001"/>
    <w:rsid w:val="00036446"/>
    <w:rsid w:val="00037E5D"/>
    <w:rsid w:val="00041C98"/>
    <w:rsid w:val="00043799"/>
    <w:rsid w:val="00045A34"/>
    <w:rsid w:val="00046C05"/>
    <w:rsid w:val="0004744B"/>
    <w:rsid w:val="00047EC0"/>
    <w:rsid w:val="0005148E"/>
    <w:rsid w:val="00052DF9"/>
    <w:rsid w:val="00053543"/>
    <w:rsid w:val="00054A32"/>
    <w:rsid w:val="00056C3E"/>
    <w:rsid w:val="00060BE2"/>
    <w:rsid w:val="00060EA7"/>
    <w:rsid w:val="0006145F"/>
    <w:rsid w:val="00064537"/>
    <w:rsid w:val="0006470A"/>
    <w:rsid w:val="000650C0"/>
    <w:rsid w:val="0006516D"/>
    <w:rsid w:val="00065F37"/>
    <w:rsid w:val="000667BC"/>
    <w:rsid w:val="00072A7B"/>
    <w:rsid w:val="00073BA0"/>
    <w:rsid w:val="00076809"/>
    <w:rsid w:val="00077FED"/>
    <w:rsid w:val="000810A1"/>
    <w:rsid w:val="00083180"/>
    <w:rsid w:val="0008367E"/>
    <w:rsid w:val="000870F9"/>
    <w:rsid w:val="00087ED0"/>
    <w:rsid w:val="00091003"/>
    <w:rsid w:val="000920E7"/>
    <w:rsid w:val="000933A6"/>
    <w:rsid w:val="00094128"/>
    <w:rsid w:val="00094B97"/>
    <w:rsid w:val="00096868"/>
    <w:rsid w:val="00096A31"/>
    <w:rsid w:val="000974D3"/>
    <w:rsid w:val="000A0576"/>
    <w:rsid w:val="000A15AC"/>
    <w:rsid w:val="000B0E83"/>
    <w:rsid w:val="000B4B54"/>
    <w:rsid w:val="000B794C"/>
    <w:rsid w:val="000B79AA"/>
    <w:rsid w:val="000B7F53"/>
    <w:rsid w:val="000C1999"/>
    <w:rsid w:val="000C2966"/>
    <w:rsid w:val="000C3810"/>
    <w:rsid w:val="000C4530"/>
    <w:rsid w:val="000C75A5"/>
    <w:rsid w:val="000D0EB4"/>
    <w:rsid w:val="000D45A7"/>
    <w:rsid w:val="000D4895"/>
    <w:rsid w:val="000D7D9D"/>
    <w:rsid w:val="000E06DD"/>
    <w:rsid w:val="000E3B8B"/>
    <w:rsid w:val="000F0057"/>
    <w:rsid w:val="000F36F3"/>
    <w:rsid w:val="000F3F7D"/>
    <w:rsid w:val="000F48F9"/>
    <w:rsid w:val="000F498F"/>
    <w:rsid w:val="000F5C8F"/>
    <w:rsid w:val="000F5F31"/>
    <w:rsid w:val="000F6F55"/>
    <w:rsid w:val="000F72A1"/>
    <w:rsid w:val="000F7377"/>
    <w:rsid w:val="0010257D"/>
    <w:rsid w:val="00102BA4"/>
    <w:rsid w:val="00103484"/>
    <w:rsid w:val="00107879"/>
    <w:rsid w:val="001111B1"/>
    <w:rsid w:val="0011165F"/>
    <w:rsid w:val="001118DC"/>
    <w:rsid w:val="001129CB"/>
    <w:rsid w:val="00114A0E"/>
    <w:rsid w:val="00114F26"/>
    <w:rsid w:val="001155ED"/>
    <w:rsid w:val="00115AAC"/>
    <w:rsid w:val="0011636F"/>
    <w:rsid w:val="001169A1"/>
    <w:rsid w:val="0011725A"/>
    <w:rsid w:val="0011754A"/>
    <w:rsid w:val="00117D64"/>
    <w:rsid w:val="00120D67"/>
    <w:rsid w:val="00121B13"/>
    <w:rsid w:val="001230D5"/>
    <w:rsid w:val="00124169"/>
    <w:rsid w:val="001253BC"/>
    <w:rsid w:val="00125658"/>
    <w:rsid w:val="0012610E"/>
    <w:rsid w:val="0012640E"/>
    <w:rsid w:val="0013182E"/>
    <w:rsid w:val="0013707B"/>
    <w:rsid w:val="0014061D"/>
    <w:rsid w:val="00140A66"/>
    <w:rsid w:val="00140B12"/>
    <w:rsid w:val="00140C4C"/>
    <w:rsid w:val="001455D9"/>
    <w:rsid w:val="001520FD"/>
    <w:rsid w:val="00152620"/>
    <w:rsid w:val="00153DF5"/>
    <w:rsid w:val="00154603"/>
    <w:rsid w:val="0015478A"/>
    <w:rsid w:val="0015643A"/>
    <w:rsid w:val="00162478"/>
    <w:rsid w:val="00162644"/>
    <w:rsid w:val="001648E2"/>
    <w:rsid w:val="001665EB"/>
    <w:rsid w:val="001665F5"/>
    <w:rsid w:val="00166A1D"/>
    <w:rsid w:val="0016783A"/>
    <w:rsid w:val="00167E9A"/>
    <w:rsid w:val="00170D8D"/>
    <w:rsid w:val="001710D4"/>
    <w:rsid w:val="001727FA"/>
    <w:rsid w:val="00172F05"/>
    <w:rsid w:val="00173684"/>
    <w:rsid w:val="001805BF"/>
    <w:rsid w:val="00180973"/>
    <w:rsid w:val="0018170D"/>
    <w:rsid w:val="001819DD"/>
    <w:rsid w:val="001823C5"/>
    <w:rsid w:val="00183280"/>
    <w:rsid w:val="001833A9"/>
    <w:rsid w:val="00183745"/>
    <w:rsid w:val="00184FD3"/>
    <w:rsid w:val="001860DC"/>
    <w:rsid w:val="00186550"/>
    <w:rsid w:val="00187D29"/>
    <w:rsid w:val="00192C74"/>
    <w:rsid w:val="00193437"/>
    <w:rsid w:val="00194142"/>
    <w:rsid w:val="001947F5"/>
    <w:rsid w:val="00195B1D"/>
    <w:rsid w:val="001965DA"/>
    <w:rsid w:val="00196FD4"/>
    <w:rsid w:val="00197D2A"/>
    <w:rsid w:val="001A0123"/>
    <w:rsid w:val="001A0397"/>
    <w:rsid w:val="001A0DB3"/>
    <w:rsid w:val="001A0E2A"/>
    <w:rsid w:val="001A1D1C"/>
    <w:rsid w:val="001A3826"/>
    <w:rsid w:val="001A4543"/>
    <w:rsid w:val="001A4CEC"/>
    <w:rsid w:val="001A4EB0"/>
    <w:rsid w:val="001A55AD"/>
    <w:rsid w:val="001B07C9"/>
    <w:rsid w:val="001B4714"/>
    <w:rsid w:val="001B4882"/>
    <w:rsid w:val="001B4E6B"/>
    <w:rsid w:val="001B58E5"/>
    <w:rsid w:val="001B6184"/>
    <w:rsid w:val="001B61F2"/>
    <w:rsid w:val="001B67C9"/>
    <w:rsid w:val="001C0097"/>
    <w:rsid w:val="001C1FD5"/>
    <w:rsid w:val="001C35CE"/>
    <w:rsid w:val="001C37A0"/>
    <w:rsid w:val="001C6C66"/>
    <w:rsid w:val="001C6EAD"/>
    <w:rsid w:val="001C76EB"/>
    <w:rsid w:val="001C7918"/>
    <w:rsid w:val="001D0D1A"/>
    <w:rsid w:val="001D1CD2"/>
    <w:rsid w:val="001D388A"/>
    <w:rsid w:val="001D4B0E"/>
    <w:rsid w:val="001D596D"/>
    <w:rsid w:val="001D5B9B"/>
    <w:rsid w:val="001D6E36"/>
    <w:rsid w:val="001D749E"/>
    <w:rsid w:val="001E1F96"/>
    <w:rsid w:val="001E3422"/>
    <w:rsid w:val="001E352E"/>
    <w:rsid w:val="001E459B"/>
    <w:rsid w:val="001E56EC"/>
    <w:rsid w:val="001E5721"/>
    <w:rsid w:val="001E62DA"/>
    <w:rsid w:val="001E74AF"/>
    <w:rsid w:val="001E77FF"/>
    <w:rsid w:val="001F0262"/>
    <w:rsid w:val="001F02B3"/>
    <w:rsid w:val="001F0918"/>
    <w:rsid w:val="001F20C4"/>
    <w:rsid w:val="001F2D8A"/>
    <w:rsid w:val="001F400E"/>
    <w:rsid w:val="001F443F"/>
    <w:rsid w:val="001F5235"/>
    <w:rsid w:val="001F69D8"/>
    <w:rsid w:val="001F7DE7"/>
    <w:rsid w:val="00200BBD"/>
    <w:rsid w:val="0020224E"/>
    <w:rsid w:val="002026E6"/>
    <w:rsid w:val="002027DB"/>
    <w:rsid w:val="0020301E"/>
    <w:rsid w:val="00204ACF"/>
    <w:rsid w:val="002074D9"/>
    <w:rsid w:val="00210710"/>
    <w:rsid w:val="00210C3F"/>
    <w:rsid w:val="00212A30"/>
    <w:rsid w:val="00214659"/>
    <w:rsid w:val="00214E7B"/>
    <w:rsid w:val="0021652E"/>
    <w:rsid w:val="002168BF"/>
    <w:rsid w:val="00217C4A"/>
    <w:rsid w:val="0022093C"/>
    <w:rsid w:val="00222E97"/>
    <w:rsid w:val="00223A86"/>
    <w:rsid w:val="002245E8"/>
    <w:rsid w:val="00225CC2"/>
    <w:rsid w:val="00225D02"/>
    <w:rsid w:val="00226306"/>
    <w:rsid w:val="00235567"/>
    <w:rsid w:val="00235DD1"/>
    <w:rsid w:val="00235F49"/>
    <w:rsid w:val="0023698A"/>
    <w:rsid w:val="00237BA6"/>
    <w:rsid w:val="00237DCC"/>
    <w:rsid w:val="00241558"/>
    <w:rsid w:val="00242158"/>
    <w:rsid w:val="002431DA"/>
    <w:rsid w:val="00244C95"/>
    <w:rsid w:val="00245180"/>
    <w:rsid w:val="002475A8"/>
    <w:rsid w:val="00247812"/>
    <w:rsid w:val="00250666"/>
    <w:rsid w:val="00251C23"/>
    <w:rsid w:val="00252582"/>
    <w:rsid w:val="00252F51"/>
    <w:rsid w:val="0025468D"/>
    <w:rsid w:val="00254920"/>
    <w:rsid w:val="00254AC5"/>
    <w:rsid w:val="00255C8F"/>
    <w:rsid w:val="00256880"/>
    <w:rsid w:val="00257583"/>
    <w:rsid w:val="00260641"/>
    <w:rsid w:val="002663D2"/>
    <w:rsid w:val="00266A6B"/>
    <w:rsid w:val="0027086F"/>
    <w:rsid w:val="00271244"/>
    <w:rsid w:val="002713FD"/>
    <w:rsid w:val="002717FF"/>
    <w:rsid w:val="00271C6A"/>
    <w:rsid w:val="00271D26"/>
    <w:rsid w:val="0027326C"/>
    <w:rsid w:val="0027581D"/>
    <w:rsid w:val="002772EF"/>
    <w:rsid w:val="0028111A"/>
    <w:rsid w:val="002845B5"/>
    <w:rsid w:val="00286E9E"/>
    <w:rsid w:val="002933A7"/>
    <w:rsid w:val="00294DAC"/>
    <w:rsid w:val="00295169"/>
    <w:rsid w:val="002A095A"/>
    <w:rsid w:val="002A2BAE"/>
    <w:rsid w:val="002A3C7E"/>
    <w:rsid w:val="002A46AD"/>
    <w:rsid w:val="002A607E"/>
    <w:rsid w:val="002A72CD"/>
    <w:rsid w:val="002A7432"/>
    <w:rsid w:val="002A778E"/>
    <w:rsid w:val="002B0E99"/>
    <w:rsid w:val="002B1C5B"/>
    <w:rsid w:val="002B2EA8"/>
    <w:rsid w:val="002B3EAE"/>
    <w:rsid w:val="002C105E"/>
    <w:rsid w:val="002C1549"/>
    <w:rsid w:val="002C1DCD"/>
    <w:rsid w:val="002C255B"/>
    <w:rsid w:val="002C361A"/>
    <w:rsid w:val="002C3B99"/>
    <w:rsid w:val="002C61EA"/>
    <w:rsid w:val="002C61F6"/>
    <w:rsid w:val="002C7FDD"/>
    <w:rsid w:val="002D2A73"/>
    <w:rsid w:val="002D34EF"/>
    <w:rsid w:val="002D5009"/>
    <w:rsid w:val="002D7F12"/>
    <w:rsid w:val="002E31D1"/>
    <w:rsid w:val="002E3908"/>
    <w:rsid w:val="002E7B6B"/>
    <w:rsid w:val="002E7DB9"/>
    <w:rsid w:val="002F05E9"/>
    <w:rsid w:val="002F0D74"/>
    <w:rsid w:val="002F0EFB"/>
    <w:rsid w:val="002F1453"/>
    <w:rsid w:val="002F5500"/>
    <w:rsid w:val="002F6513"/>
    <w:rsid w:val="002F6A34"/>
    <w:rsid w:val="0030373E"/>
    <w:rsid w:val="003044DE"/>
    <w:rsid w:val="00306285"/>
    <w:rsid w:val="003065A2"/>
    <w:rsid w:val="00307C61"/>
    <w:rsid w:val="003117AF"/>
    <w:rsid w:val="003133DA"/>
    <w:rsid w:val="00313C35"/>
    <w:rsid w:val="003156A1"/>
    <w:rsid w:val="003158DE"/>
    <w:rsid w:val="003204F4"/>
    <w:rsid w:val="003205DA"/>
    <w:rsid w:val="00323D6B"/>
    <w:rsid w:val="003260C6"/>
    <w:rsid w:val="003262CB"/>
    <w:rsid w:val="00327D39"/>
    <w:rsid w:val="003302D5"/>
    <w:rsid w:val="00330740"/>
    <w:rsid w:val="00331B91"/>
    <w:rsid w:val="00343452"/>
    <w:rsid w:val="00343CCD"/>
    <w:rsid w:val="00344D23"/>
    <w:rsid w:val="00347543"/>
    <w:rsid w:val="00351B13"/>
    <w:rsid w:val="00352635"/>
    <w:rsid w:val="00352860"/>
    <w:rsid w:val="003545D4"/>
    <w:rsid w:val="00354C77"/>
    <w:rsid w:val="00356386"/>
    <w:rsid w:val="00363B8B"/>
    <w:rsid w:val="00363C61"/>
    <w:rsid w:val="0036463E"/>
    <w:rsid w:val="00365F52"/>
    <w:rsid w:val="00366989"/>
    <w:rsid w:val="00366BF3"/>
    <w:rsid w:val="0037207A"/>
    <w:rsid w:val="00373C63"/>
    <w:rsid w:val="00374AB9"/>
    <w:rsid w:val="00375440"/>
    <w:rsid w:val="003758EF"/>
    <w:rsid w:val="0037685F"/>
    <w:rsid w:val="00377C4C"/>
    <w:rsid w:val="00381736"/>
    <w:rsid w:val="00382226"/>
    <w:rsid w:val="00383D07"/>
    <w:rsid w:val="00384CB8"/>
    <w:rsid w:val="00384EE5"/>
    <w:rsid w:val="00385B7C"/>
    <w:rsid w:val="00385CCA"/>
    <w:rsid w:val="00390419"/>
    <w:rsid w:val="00391C87"/>
    <w:rsid w:val="00392193"/>
    <w:rsid w:val="0039317B"/>
    <w:rsid w:val="0039385D"/>
    <w:rsid w:val="003960D1"/>
    <w:rsid w:val="00397120"/>
    <w:rsid w:val="00397529"/>
    <w:rsid w:val="003979B2"/>
    <w:rsid w:val="003A069A"/>
    <w:rsid w:val="003A2981"/>
    <w:rsid w:val="003A3F1D"/>
    <w:rsid w:val="003A4271"/>
    <w:rsid w:val="003A4F4F"/>
    <w:rsid w:val="003A7F85"/>
    <w:rsid w:val="003B02DB"/>
    <w:rsid w:val="003B177E"/>
    <w:rsid w:val="003B46CD"/>
    <w:rsid w:val="003B557D"/>
    <w:rsid w:val="003B5DB0"/>
    <w:rsid w:val="003B6E6D"/>
    <w:rsid w:val="003B70C3"/>
    <w:rsid w:val="003C0016"/>
    <w:rsid w:val="003C1949"/>
    <w:rsid w:val="003C1A60"/>
    <w:rsid w:val="003C1F74"/>
    <w:rsid w:val="003C4E31"/>
    <w:rsid w:val="003C50B4"/>
    <w:rsid w:val="003C5288"/>
    <w:rsid w:val="003C7767"/>
    <w:rsid w:val="003D1010"/>
    <w:rsid w:val="003D337C"/>
    <w:rsid w:val="003D4AF3"/>
    <w:rsid w:val="003D7DEA"/>
    <w:rsid w:val="003E007E"/>
    <w:rsid w:val="003E10F6"/>
    <w:rsid w:val="003E34B6"/>
    <w:rsid w:val="003E3B77"/>
    <w:rsid w:val="003E41C4"/>
    <w:rsid w:val="003E481A"/>
    <w:rsid w:val="003E4980"/>
    <w:rsid w:val="003E5BA6"/>
    <w:rsid w:val="003E6761"/>
    <w:rsid w:val="003E79E9"/>
    <w:rsid w:val="003F09FF"/>
    <w:rsid w:val="003F1A01"/>
    <w:rsid w:val="003F2A93"/>
    <w:rsid w:val="003F378C"/>
    <w:rsid w:val="003F524E"/>
    <w:rsid w:val="003F7022"/>
    <w:rsid w:val="003F745B"/>
    <w:rsid w:val="003F7633"/>
    <w:rsid w:val="00402D97"/>
    <w:rsid w:val="004042AF"/>
    <w:rsid w:val="00404BFC"/>
    <w:rsid w:val="00404E9D"/>
    <w:rsid w:val="00405027"/>
    <w:rsid w:val="0040553D"/>
    <w:rsid w:val="0041350F"/>
    <w:rsid w:val="00413B3D"/>
    <w:rsid w:val="0041480D"/>
    <w:rsid w:val="004171FB"/>
    <w:rsid w:val="0042500B"/>
    <w:rsid w:val="00426F4A"/>
    <w:rsid w:val="00427ADF"/>
    <w:rsid w:val="00427C89"/>
    <w:rsid w:val="00427CF2"/>
    <w:rsid w:val="00430005"/>
    <w:rsid w:val="004312E2"/>
    <w:rsid w:val="00435F72"/>
    <w:rsid w:val="00441197"/>
    <w:rsid w:val="00441683"/>
    <w:rsid w:val="004438FB"/>
    <w:rsid w:val="00444483"/>
    <w:rsid w:val="00445B8A"/>
    <w:rsid w:val="00446165"/>
    <w:rsid w:val="00450711"/>
    <w:rsid w:val="0045104E"/>
    <w:rsid w:val="00455B68"/>
    <w:rsid w:val="00456464"/>
    <w:rsid w:val="0045761C"/>
    <w:rsid w:val="0045798C"/>
    <w:rsid w:val="00460F31"/>
    <w:rsid w:val="004621EE"/>
    <w:rsid w:val="00462508"/>
    <w:rsid w:val="00463F6B"/>
    <w:rsid w:val="00465944"/>
    <w:rsid w:val="00465ED8"/>
    <w:rsid w:val="00466650"/>
    <w:rsid w:val="00466AF2"/>
    <w:rsid w:val="004675CA"/>
    <w:rsid w:val="00467A18"/>
    <w:rsid w:val="00467D73"/>
    <w:rsid w:val="00471142"/>
    <w:rsid w:val="00473713"/>
    <w:rsid w:val="004745AB"/>
    <w:rsid w:val="0047470C"/>
    <w:rsid w:val="00475C81"/>
    <w:rsid w:val="004773E3"/>
    <w:rsid w:val="00477983"/>
    <w:rsid w:val="0048037D"/>
    <w:rsid w:val="00481140"/>
    <w:rsid w:val="0048204B"/>
    <w:rsid w:val="004820E8"/>
    <w:rsid w:val="004847BD"/>
    <w:rsid w:val="00484FAA"/>
    <w:rsid w:val="004853BC"/>
    <w:rsid w:val="00485C8A"/>
    <w:rsid w:val="00487394"/>
    <w:rsid w:val="004874B6"/>
    <w:rsid w:val="00490293"/>
    <w:rsid w:val="00491327"/>
    <w:rsid w:val="004927FE"/>
    <w:rsid w:val="0049426D"/>
    <w:rsid w:val="0049454E"/>
    <w:rsid w:val="004964D9"/>
    <w:rsid w:val="004976B0"/>
    <w:rsid w:val="004A3A43"/>
    <w:rsid w:val="004A4663"/>
    <w:rsid w:val="004A51FF"/>
    <w:rsid w:val="004A5AAB"/>
    <w:rsid w:val="004A6CAA"/>
    <w:rsid w:val="004A78AF"/>
    <w:rsid w:val="004B0E4A"/>
    <w:rsid w:val="004B4CAF"/>
    <w:rsid w:val="004B5026"/>
    <w:rsid w:val="004B5618"/>
    <w:rsid w:val="004B56DD"/>
    <w:rsid w:val="004B6CF3"/>
    <w:rsid w:val="004B7556"/>
    <w:rsid w:val="004B7F31"/>
    <w:rsid w:val="004C0537"/>
    <w:rsid w:val="004C1D7B"/>
    <w:rsid w:val="004C2050"/>
    <w:rsid w:val="004C3342"/>
    <w:rsid w:val="004C43AE"/>
    <w:rsid w:val="004C5070"/>
    <w:rsid w:val="004C59B6"/>
    <w:rsid w:val="004C5A08"/>
    <w:rsid w:val="004C5F30"/>
    <w:rsid w:val="004C6DBA"/>
    <w:rsid w:val="004D0791"/>
    <w:rsid w:val="004D13A7"/>
    <w:rsid w:val="004D1599"/>
    <w:rsid w:val="004E088D"/>
    <w:rsid w:val="004E09A5"/>
    <w:rsid w:val="004E0C19"/>
    <w:rsid w:val="004E0DE2"/>
    <w:rsid w:val="004E2FC6"/>
    <w:rsid w:val="004E3A93"/>
    <w:rsid w:val="004E47FE"/>
    <w:rsid w:val="004E5A4E"/>
    <w:rsid w:val="004F1E0D"/>
    <w:rsid w:val="004F2780"/>
    <w:rsid w:val="004F365B"/>
    <w:rsid w:val="004F5FF7"/>
    <w:rsid w:val="004F6434"/>
    <w:rsid w:val="004F67EA"/>
    <w:rsid w:val="004F7EE5"/>
    <w:rsid w:val="00500A7A"/>
    <w:rsid w:val="0050183F"/>
    <w:rsid w:val="00501A59"/>
    <w:rsid w:val="0050372E"/>
    <w:rsid w:val="00503D7E"/>
    <w:rsid w:val="00503F01"/>
    <w:rsid w:val="005050C9"/>
    <w:rsid w:val="005053EB"/>
    <w:rsid w:val="00506652"/>
    <w:rsid w:val="00506ED0"/>
    <w:rsid w:val="00507460"/>
    <w:rsid w:val="0051022E"/>
    <w:rsid w:val="00510E1F"/>
    <w:rsid w:val="00511090"/>
    <w:rsid w:val="0051210C"/>
    <w:rsid w:val="005142C6"/>
    <w:rsid w:val="005165C1"/>
    <w:rsid w:val="00516C4E"/>
    <w:rsid w:val="00521548"/>
    <w:rsid w:val="005239AE"/>
    <w:rsid w:val="00525899"/>
    <w:rsid w:val="00527AEA"/>
    <w:rsid w:val="00530868"/>
    <w:rsid w:val="00530EBD"/>
    <w:rsid w:val="00531F87"/>
    <w:rsid w:val="005322B8"/>
    <w:rsid w:val="00532F17"/>
    <w:rsid w:val="00534ACD"/>
    <w:rsid w:val="005350D1"/>
    <w:rsid w:val="00536044"/>
    <w:rsid w:val="00536F0E"/>
    <w:rsid w:val="00537113"/>
    <w:rsid w:val="00540230"/>
    <w:rsid w:val="005419D5"/>
    <w:rsid w:val="00542FE4"/>
    <w:rsid w:val="0054509C"/>
    <w:rsid w:val="00546DA5"/>
    <w:rsid w:val="005474E9"/>
    <w:rsid w:val="00551411"/>
    <w:rsid w:val="00551E11"/>
    <w:rsid w:val="00554044"/>
    <w:rsid w:val="0055448A"/>
    <w:rsid w:val="00555F06"/>
    <w:rsid w:val="00561256"/>
    <w:rsid w:val="00561DF3"/>
    <w:rsid w:val="00562D9B"/>
    <w:rsid w:val="005667A9"/>
    <w:rsid w:val="00566C4D"/>
    <w:rsid w:val="00572738"/>
    <w:rsid w:val="005740E3"/>
    <w:rsid w:val="00575AE2"/>
    <w:rsid w:val="005819CC"/>
    <w:rsid w:val="005837E1"/>
    <w:rsid w:val="00585759"/>
    <w:rsid w:val="00585E79"/>
    <w:rsid w:val="00585FEF"/>
    <w:rsid w:val="005873E9"/>
    <w:rsid w:val="005902FB"/>
    <w:rsid w:val="00594C65"/>
    <w:rsid w:val="005950D2"/>
    <w:rsid w:val="00595AB1"/>
    <w:rsid w:val="005A14CD"/>
    <w:rsid w:val="005A3B08"/>
    <w:rsid w:val="005A3D64"/>
    <w:rsid w:val="005A4D00"/>
    <w:rsid w:val="005A544D"/>
    <w:rsid w:val="005A5BBE"/>
    <w:rsid w:val="005A64A8"/>
    <w:rsid w:val="005A71FE"/>
    <w:rsid w:val="005A7341"/>
    <w:rsid w:val="005A7B0A"/>
    <w:rsid w:val="005B16D9"/>
    <w:rsid w:val="005B1770"/>
    <w:rsid w:val="005B17B7"/>
    <w:rsid w:val="005B376E"/>
    <w:rsid w:val="005B39E5"/>
    <w:rsid w:val="005C075F"/>
    <w:rsid w:val="005C0767"/>
    <w:rsid w:val="005C1E68"/>
    <w:rsid w:val="005C27DE"/>
    <w:rsid w:val="005C347A"/>
    <w:rsid w:val="005C7939"/>
    <w:rsid w:val="005D06AA"/>
    <w:rsid w:val="005D1C80"/>
    <w:rsid w:val="005D3B5D"/>
    <w:rsid w:val="005D4892"/>
    <w:rsid w:val="005D4AF9"/>
    <w:rsid w:val="005D4B35"/>
    <w:rsid w:val="005D54C5"/>
    <w:rsid w:val="005D5FD6"/>
    <w:rsid w:val="005D60F2"/>
    <w:rsid w:val="005D62A2"/>
    <w:rsid w:val="005D63D3"/>
    <w:rsid w:val="005D7B80"/>
    <w:rsid w:val="005E00D5"/>
    <w:rsid w:val="005E0AEA"/>
    <w:rsid w:val="005E43DE"/>
    <w:rsid w:val="005E4E7A"/>
    <w:rsid w:val="005E51C1"/>
    <w:rsid w:val="005E5C7E"/>
    <w:rsid w:val="005E7ADF"/>
    <w:rsid w:val="005F21E4"/>
    <w:rsid w:val="005F267B"/>
    <w:rsid w:val="005F2B37"/>
    <w:rsid w:val="005F31AA"/>
    <w:rsid w:val="005F38CF"/>
    <w:rsid w:val="005F565E"/>
    <w:rsid w:val="005F74CC"/>
    <w:rsid w:val="005F7C35"/>
    <w:rsid w:val="00600D36"/>
    <w:rsid w:val="006017C3"/>
    <w:rsid w:val="0060218B"/>
    <w:rsid w:val="00602F90"/>
    <w:rsid w:val="00604A07"/>
    <w:rsid w:val="00604C75"/>
    <w:rsid w:val="00605A46"/>
    <w:rsid w:val="0060641F"/>
    <w:rsid w:val="00607711"/>
    <w:rsid w:val="006078D1"/>
    <w:rsid w:val="00607955"/>
    <w:rsid w:val="006123F4"/>
    <w:rsid w:val="0061397A"/>
    <w:rsid w:val="00613A08"/>
    <w:rsid w:val="006148FE"/>
    <w:rsid w:val="00614AF0"/>
    <w:rsid w:val="00616C78"/>
    <w:rsid w:val="0061737C"/>
    <w:rsid w:val="00620A41"/>
    <w:rsid w:val="00620FDD"/>
    <w:rsid w:val="006231C4"/>
    <w:rsid w:val="00623BF3"/>
    <w:rsid w:val="006263BF"/>
    <w:rsid w:val="00627181"/>
    <w:rsid w:val="006308BE"/>
    <w:rsid w:val="00632C38"/>
    <w:rsid w:val="00632E11"/>
    <w:rsid w:val="00633452"/>
    <w:rsid w:val="0063464B"/>
    <w:rsid w:val="006346DC"/>
    <w:rsid w:val="00637A92"/>
    <w:rsid w:val="00637F4E"/>
    <w:rsid w:val="00637F96"/>
    <w:rsid w:val="0064077C"/>
    <w:rsid w:val="006416F5"/>
    <w:rsid w:val="00641C01"/>
    <w:rsid w:val="00641D9C"/>
    <w:rsid w:val="00644E1E"/>
    <w:rsid w:val="006464F8"/>
    <w:rsid w:val="006518A0"/>
    <w:rsid w:val="00653945"/>
    <w:rsid w:val="00653A0F"/>
    <w:rsid w:val="006571A4"/>
    <w:rsid w:val="006621C1"/>
    <w:rsid w:val="006628DF"/>
    <w:rsid w:val="00662F62"/>
    <w:rsid w:val="00663175"/>
    <w:rsid w:val="00664BEE"/>
    <w:rsid w:val="00664C92"/>
    <w:rsid w:val="00665E6E"/>
    <w:rsid w:val="00665E8F"/>
    <w:rsid w:val="006666FE"/>
    <w:rsid w:val="00671972"/>
    <w:rsid w:val="00671EC4"/>
    <w:rsid w:val="00675258"/>
    <w:rsid w:val="00675D2D"/>
    <w:rsid w:val="00676208"/>
    <w:rsid w:val="006770D1"/>
    <w:rsid w:val="0067735B"/>
    <w:rsid w:val="0067787C"/>
    <w:rsid w:val="006778BC"/>
    <w:rsid w:val="006803B6"/>
    <w:rsid w:val="006842DE"/>
    <w:rsid w:val="006863AB"/>
    <w:rsid w:val="00695381"/>
    <w:rsid w:val="006969B6"/>
    <w:rsid w:val="006A0075"/>
    <w:rsid w:val="006A00A1"/>
    <w:rsid w:val="006A09C5"/>
    <w:rsid w:val="006A0C53"/>
    <w:rsid w:val="006A3390"/>
    <w:rsid w:val="006A4A48"/>
    <w:rsid w:val="006A540C"/>
    <w:rsid w:val="006A7F5C"/>
    <w:rsid w:val="006B29E7"/>
    <w:rsid w:val="006B2B4B"/>
    <w:rsid w:val="006B3CE8"/>
    <w:rsid w:val="006B40B3"/>
    <w:rsid w:val="006B43E2"/>
    <w:rsid w:val="006B6E2C"/>
    <w:rsid w:val="006C144F"/>
    <w:rsid w:val="006C2130"/>
    <w:rsid w:val="006C32C5"/>
    <w:rsid w:val="006C32FD"/>
    <w:rsid w:val="006C33CE"/>
    <w:rsid w:val="006C3AB0"/>
    <w:rsid w:val="006C3E8D"/>
    <w:rsid w:val="006C44E3"/>
    <w:rsid w:val="006C578A"/>
    <w:rsid w:val="006D1577"/>
    <w:rsid w:val="006D4320"/>
    <w:rsid w:val="006D4ED1"/>
    <w:rsid w:val="006D6D17"/>
    <w:rsid w:val="006D6EE5"/>
    <w:rsid w:val="006D783D"/>
    <w:rsid w:val="006E0960"/>
    <w:rsid w:val="006E36F5"/>
    <w:rsid w:val="006E53FC"/>
    <w:rsid w:val="006E750D"/>
    <w:rsid w:val="006F1845"/>
    <w:rsid w:val="006F40FC"/>
    <w:rsid w:val="006F7828"/>
    <w:rsid w:val="00700C03"/>
    <w:rsid w:val="00701022"/>
    <w:rsid w:val="0070272A"/>
    <w:rsid w:val="00704294"/>
    <w:rsid w:val="00705C02"/>
    <w:rsid w:val="0070660B"/>
    <w:rsid w:val="00706660"/>
    <w:rsid w:val="00706C94"/>
    <w:rsid w:val="00707B06"/>
    <w:rsid w:val="007109AE"/>
    <w:rsid w:val="00710B72"/>
    <w:rsid w:val="007131E0"/>
    <w:rsid w:val="00713955"/>
    <w:rsid w:val="007167BB"/>
    <w:rsid w:val="0071693B"/>
    <w:rsid w:val="007177C1"/>
    <w:rsid w:val="00717854"/>
    <w:rsid w:val="007231AA"/>
    <w:rsid w:val="00723DD9"/>
    <w:rsid w:val="00724229"/>
    <w:rsid w:val="007265EB"/>
    <w:rsid w:val="0073097A"/>
    <w:rsid w:val="0073135A"/>
    <w:rsid w:val="00731819"/>
    <w:rsid w:val="00733596"/>
    <w:rsid w:val="0073364F"/>
    <w:rsid w:val="00734229"/>
    <w:rsid w:val="0073521F"/>
    <w:rsid w:val="00735EA5"/>
    <w:rsid w:val="00741CCF"/>
    <w:rsid w:val="00742ACC"/>
    <w:rsid w:val="00742E2F"/>
    <w:rsid w:val="007435EA"/>
    <w:rsid w:val="00743C24"/>
    <w:rsid w:val="00744F6C"/>
    <w:rsid w:val="007461B9"/>
    <w:rsid w:val="0074730F"/>
    <w:rsid w:val="00751561"/>
    <w:rsid w:val="0075192E"/>
    <w:rsid w:val="00751E4A"/>
    <w:rsid w:val="0075226E"/>
    <w:rsid w:val="007542FB"/>
    <w:rsid w:val="00755E7A"/>
    <w:rsid w:val="007570E5"/>
    <w:rsid w:val="00757354"/>
    <w:rsid w:val="0076023B"/>
    <w:rsid w:val="00760679"/>
    <w:rsid w:val="00762260"/>
    <w:rsid w:val="007634A3"/>
    <w:rsid w:val="00764916"/>
    <w:rsid w:val="007660EF"/>
    <w:rsid w:val="00766B6D"/>
    <w:rsid w:val="00767987"/>
    <w:rsid w:val="00771496"/>
    <w:rsid w:val="00772AA8"/>
    <w:rsid w:val="0077484B"/>
    <w:rsid w:val="00782916"/>
    <w:rsid w:val="00783066"/>
    <w:rsid w:val="007836CD"/>
    <w:rsid w:val="007856B5"/>
    <w:rsid w:val="00787252"/>
    <w:rsid w:val="00787DA6"/>
    <w:rsid w:val="00791F4B"/>
    <w:rsid w:val="00792316"/>
    <w:rsid w:val="00795C45"/>
    <w:rsid w:val="007965B0"/>
    <w:rsid w:val="007A110D"/>
    <w:rsid w:val="007A34A0"/>
    <w:rsid w:val="007A3766"/>
    <w:rsid w:val="007A51A0"/>
    <w:rsid w:val="007A59AC"/>
    <w:rsid w:val="007A638F"/>
    <w:rsid w:val="007A6426"/>
    <w:rsid w:val="007A6F98"/>
    <w:rsid w:val="007B0660"/>
    <w:rsid w:val="007B16E6"/>
    <w:rsid w:val="007B1B4F"/>
    <w:rsid w:val="007B3F2D"/>
    <w:rsid w:val="007B564E"/>
    <w:rsid w:val="007B6AD1"/>
    <w:rsid w:val="007C10AC"/>
    <w:rsid w:val="007C1FA8"/>
    <w:rsid w:val="007C238B"/>
    <w:rsid w:val="007C2B31"/>
    <w:rsid w:val="007C465F"/>
    <w:rsid w:val="007C586D"/>
    <w:rsid w:val="007C5FE0"/>
    <w:rsid w:val="007C6084"/>
    <w:rsid w:val="007C6201"/>
    <w:rsid w:val="007C7CB1"/>
    <w:rsid w:val="007D4C3B"/>
    <w:rsid w:val="007D7967"/>
    <w:rsid w:val="007D7DF5"/>
    <w:rsid w:val="007E0A95"/>
    <w:rsid w:val="007E0D6D"/>
    <w:rsid w:val="007E0FEC"/>
    <w:rsid w:val="007E1C4F"/>
    <w:rsid w:val="007E1F0B"/>
    <w:rsid w:val="007E25B6"/>
    <w:rsid w:val="007E2D4E"/>
    <w:rsid w:val="007E7DC2"/>
    <w:rsid w:val="007F165A"/>
    <w:rsid w:val="007F1840"/>
    <w:rsid w:val="007F1C62"/>
    <w:rsid w:val="007F328F"/>
    <w:rsid w:val="007F4F21"/>
    <w:rsid w:val="007F59DB"/>
    <w:rsid w:val="007F7113"/>
    <w:rsid w:val="007F7975"/>
    <w:rsid w:val="007F7E7D"/>
    <w:rsid w:val="008009B5"/>
    <w:rsid w:val="00801787"/>
    <w:rsid w:val="00802749"/>
    <w:rsid w:val="008031B4"/>
    <w:rsid w:val="00805459"/>
    <w:rsid w:val="008060DE"/>
    <w:rsid w:val="00807AAC"/>
    <w:rsid w:val="008105A1"/>
    <w:rsid w:val="00810E26"/>
    <w:rsid w:val="008111BA"/>
    <w:rsid w:val="00812565"/>
    <w:rsid w:val="0081291B"/>
    <w:rsid w:val="0082003A"/>
    <w:rsid w:val="008217E5"/>
    <w:rsid w:val="00822FFE"/>
    <w:rsid w:val="00824B18"/>
    <w:rsid w:val="008253C1"/>
    <w:rsid w:val="00825FE5"/>
    <w:rsid w:val="00832FD6"/>
    <w:rsid w:val="008335CF"/>
    <w:rsid w:val="00835361"/>
    <w:rsid w:val="00836830"/>
    <w:rsid w:val="00840B50"/>
    <w:rsid w:val="00841BA1"/>
    <w:rsid w:val="008429DA"/>
    <w:rsid w:val="00844C2E"/>
    <w:rsid w:val="008465B5"/>
    <w:rsid w:val="0084734C"/>
    <w:rsid w:val="008500A0"/>
    <w:rsid w:val="00850AB7"/>
    <w:rsid w:val="008520B8"/>
    <w:rsid w:val="00852DDC"/>
    <w:rsid w:val="00853196"/>
    <w:rsid w:val="00854297"/>
    <w:rsid w:val="008569DA"/>
    <w:rsid w:val="00856D8F"/>
    <w:rsid w:val="00856DF3"/>
    <w:rsid w:val="008570CA"/>
    <w:rsid w:val="008607E1"/>
    <w:rsid w:val="008625E0"/>
    <w:rsid w:val="00864034"/>
    <w:rsid w:val="00865B32"/>
    <w:rsid w:val="00865CEC"/>
    <w:rsid w:val="00866919"/>
    <w:rsid w:val="00866B5E"/>
    <w:rsid w:val="008704E7"/>
    <w:rsid w:val="00870E17"/>
    <w:rsid w:val="00870E44"/>
    <w:rsid w:val="008724F8"/>
    <w:rsid w:val="00872565"/>
    <w:rsid w:val="00873E90"/>
    <w:rsid w:val="0087614F"/>
    <w:rsid w:val="00876A89"/>
    <w:rsid w:val="008772BA"/>
    <w:rsid w:val="00880043"/>
    <w:rsid w:val="008800A3"/>
    <w:rsid w:val="00882A19"/>
    <w:rsid w:val="0088329C"/>
    <w:rsid w:val="00884B2A"/>
    <w:rsid w:val="008852C0"/>
    <w:rsid w:val="00886AE3"/>
    <w:rsid w:val="00886BB6"/>
    <w:rsid w:val="00890613"/>
    <w:rsid w:val="00892B94"/>
    <w:rsid w:val="00892D7B"/>
    <w:rsid w:val="0089320C"/>
    <w:rsid w:val="0089520A"/>
    <w:rsid w:val="00896F53"/>
    <w:rsid w:val="0089720A"/>
    <w:rsid w:val="00897B9D"/>
    <w:rsid w:val="008A08B5"/>
    <w:rsid w:val="008A1B54"/>
    <w:rsid w:val="008A249F"/>
    <w:rsid w:val="008A3228"/>
    <w:rsid w:val="008A34A2"/>
    <w:rsid w:val="008A422F"/>
    <w:rsid w:val="008A44B0"/>
    <w:rsid w:val="008A5F5A"/>
    <w:rsid w:val="008A621B"/>
    <w:rsid w:val="008A7567"/>
    <w:rsid w:val="008A7FDA"/>
    <w:rsid w:val="008B0A32"/>
    <w:rsid w:val="008B0BF4"/>
    <w:rsid w:val="008B1069"/>
    <w:rsid w:val="008B1DB4"/>
    <w:rsid w:val="008B2969"/>
    <w:rsid w:val="008B2D9A"/>
    <w:rsid w:val="008B3793"/>
    <w:rsid w:val="008B3B3A"/>
    <w:rsid w:val="008B537C"/>
    <w:rsid w:val="008B5F6F"/>
    <w:rsid w:val="008B6B74"/>
    <w:rsid w:val="008B7C1A"/>
    <w:rsid w:val="008C468E"/>
    <w:rsid w:val="008C5FAA"/>
    <w:rsid w:val="008D25ED"/>
    <w:rsid w:val="008D3371"/>
    <w:rsid w:val="008D33B4"/>
    <w:rsid w:val="008D4EE8"/>
    <w:rsid w:val="008E1D85"/>
    <w:rsid w:val="008E4497"/>
    <w:rsid w:val="008E47AF"/>
    <w:rsid w:val="008E7327"/>
    <w:rsid w:val="008E7676"/>
    <w:rsid w:val="008F1448"/>
    <w:rsid w:val="008F182C"/>
    <w:rsid w:val="008F1EC9"/>
    <w:rsid w:val="008F2DA2"/>
    <w:rsid w:val="008F43D5"/>
    <w:rsid w:val="008F476A"/>
    <w:rsid w:val="008F541B"/>
    <w:rsid w:val="008F68BF"/>
    <w:rsid w:val="008F6C13"/>
    <w:rsid w:val="00900672"/>
    <w:rsid w:val="00900DB7"/>
    <w:rsid w:val="0090136C"/>
    <w:rsid w:val="00903FCC"/>
    <w:rsid w:val="00904573"/>
    <w:rsid w:val="00905DC9"/>
    <w:rsid w:val="00906944"/>
    <w:rsid w:val="009069EF"/>
    <w:rsid w:val="00914302"/>
    <w:rsid w:val="009159BD"/>
    <w:rsid w:val="00916C8E"/>
    <w:rsid w:val="009175E3"/>
    <w:rsid w:val="009229DD"/>
    <w:rsid w:val="009354D9"/>
    <w:rsid w:val="0093551F"/>
    <w:rsid w:val="0094003C"/>
    <w:rsid w:val="009402C0"/>
    <w:rsid w:val="00940D47"/>
    <w:rsid w:val="00940E18"/>
    <w:rsid w:val="00943A07"/>
    <w:rsid w:val="00944F34"/>
    <w:rsid w:val="009453E7"/>
    <w:rsid w:val="00952CAE"/>
    <w:rsid w:val="009544DC"/>
    <w:rsid w:val="00957030"/>
    <w:rsid w:val="00957703"/>
    <w:rsid w:val="009602B5"/>
    <w:rsid w:val="00960C09"/>
    <w:rsid w:val="00964505"/>
    <w:rsid w:val="00965A61"/>
    <w:rsid w:val="00965CE3"/>
    <w:rsid w:val="00966F2A"/>
    <w:rsid w:val="00967E07"/>
    <w:rsid w:val="00970E9E"/>
    <w:rsid w:val="009710F9"/>
    <w:rsid w:val="00971C13"/>
    <w:rsid w:val="009723A1"/>
    <w:rsid w:val="00974BD7"/>
    <w:rsid w:val="00975857"/>
    <w:rsid w:val="00975959"/>
    <w:rsid w:val="00977E8C"/>
    <w:rsid w:val="00983083"/>
    <w:rsid w:val="009840C4"/>
    <w:rsid w:val="009846DB"/>
    <w:rsid w:val="00984C00"/>
    <w:rsid w:val="00985351"/>
    <w:rsid w:val="00985A59"/>
    <w:rsid w:val="00992865"/>
    <w:rsid w:val="009931F9"/>
    <w:rsid w:val="00993AB7"/>
    <w:rsid w:val="00995CBA"/>
    <w:rsid w:val="00996842"/>
    <w:rsid w:val="00996E79"/>
    <w:rsid w:val="009A0C24"/>
    <w:rsid w:val="009A1D1D"/>
    <w:rsid w:val="009A33D0"/>
    <w:rsid w:val="009A3C52"/>
    <w:rsid w:val="009A4574"/>
    <w:rsid w:val="009A605B"/>
    <w:rsid w:val="009A78D7"/>
    <w:rsid w:val="009B32C4"/>
    <w:rsid w:val="009B4B7D"/>
    <w:rsid w:val="009B4BF3"/>
    <w:rsid w:val="009C10DA"/>
    <w:rsid w:val="009C1317"/>
    <w:rsid w:val="009C1607"/>
    <w:rsid w:val="009C1976"/>
    <w:rsid w:val="009D1B26"/>
    <w:rsid w:val="009D2055"/>
    <w:rsid w:val="009D3C14"/>
    <w:rsid w:val="009D772A"/>
    <w:rsid w:val="009D7E39"/>
    <w:rsid w:val="009E2114"/>
    <w:rsid w:val="009E2A38"/>
    <w:rsid w:val="009E2DBB"/>
    <w:rsid w:val="009E4190"/>
    <w:rsid w:val="009E4248"/>
    <w:rsid w:val="009E5BAF"/>
    <w:rsid w:val="009E6C25"/>
    <w:rsid w:val="009E7320"/>
    <w:rsid w:val="009F23E4"/>
    <w:rsid w:val="009F4499"/>
    <w:rsid w:val="009F4771"/>
    <w:rsid w:val="009F62B4"/>
    <w:rsid w:val="009F7224"/>
    <w:rsid w:val="00A0025B"/>
    <w:rsid w:val="00A01F5D"/>
    <w:rsid w:val="00A04424"/>
    <w:rsid w:val="00A06622"/>
    <w:rsid w:val="00A067F4"/>
    <w:rsid w:val="00A13E0E"/>
    <w:rsid w:val="00A144B6"/>
    <w:rsid w:val="00A174E3"/>
    <w:rsid w:val="00A21342"/>
    <w:rsid w:val="00A216F3"/>
    <w:rsid w:val="00A2172F"/>
    <w:rsid w:val="00A23605"/>
    <w:rsid w:val="00A237ED"/>
    <w:rsid w:val="00A24F12"/>
    <w:rsid w:val="00A26249"/>
    <w:rsid w:val="00A27EC7"/>
    <w:rsid w:val="00A30E7E"/>
    <w:rsid w:val="00A313B7"/>
    <w:rsid w:val="00A318D0"/>
    <w:rsid w:val="00A31F23"/>
    <w:rsid w:val="00A32891"/>
    <w:rsid w:val="00A37897"/>
    <w:rsid w:val="00A40A6E"/>
    <w:rsid w:val="00A41CEB"/>
    <w:rsid w:val="00A42FC9"/>
    <w:rsid w:val="00A4350D"/>
    <w:rsid w:val="00A436D6"/>
    <w:rsid w:val="00A45341"/>
    <w:rsid w:val="00A45B26"/>
    <w:rsid w:val="00A45D22"/>
    <w:rsid w:val="00A5088D"/>
    <w:rsid w:val="00A50BE7"/>
    <w:rsid w:val="00A535F2"/>
    <w:rsid w:val="00A53FDB"/>
    <w:rsid w:val="00A56799"/>
    <w:rsid w:val="00A6249C"/>
    <w:rsid w:val="00A6297A"/>
    <w:rsid w:val="00A63AE4"/>
    <w:rsid w:val="00A63F39"/>
    <w:rsid w:val="00A65E74"/>
    <w:rsid w:val="00A6708D"/>
    <w:rsid w:val="00A72375"/>
    <w:rsid w:val="00A7399F"/>
    <w:rsid w:val="00A75F90"/>
    <w:rsid w:val="00A76832"/>
    <w:rsid w:val="00A8086C"/>
    <w:rsid w:val="00A80F3D"/>
    <w:rsid w:val="00A843D1"/>
    <w:rsid w:val="00A86669"/>
    <w:rsid w:val="00A86F8B"/>
    <w:rsid w:val="00A90A9A"/>
    <w:rsid w:val="00A90DC2"/>
    <w:rsid w:val="00A93EFC"/>
    <w:rsid w:val="00A951B0"/>
    <w:rsid w:val="00A969C5"/>
    <w:rsid w:val="00A9795C"/>
    <w:rsid w:val="00A97BBB"/>
    <w:rsid w:val="00A97BF9"/>
    <w:rsid w:val="00AA31BB"/>
    <w:rsid w:val="00AA3957"/>
    <w:rsid w:val="00AA4F0A"/>
    <w:rsid w:val="00AA5C7D"/>
    <w:rsid w:val="00AA6BD2"/>
    <w:rsid w:val="00AA6CFD"/>
    <w:rsid w:val="00AA6F02"/>
    <w:rsid w:val="00AB25BE"/>
    <w:rsid w:val="00AB3B1E"/>
    <w:rsid w:val="00AB4C1F"/>
    <w:rsid w:val="00AB5E74"/>
    <w:rsid w:val="00AB6A2D"/>
    <w:rsid w:val="00AB7CB0"/>
    <w:rsid w:val="00AC0F17"/>
    <w:rsid w:val="00AC3323"/>
    <w:rsid w:val="00AC373E"/>
    <w:rsid w:val="00AC5EBB"/>
    <w:rsid w:val="00AC648D"/>
    <w:rsid w:val="00AD004C"/>
    <w:rsid w:val="00AD0964"/>
    <w:rsid w:val="00AD4D55"/>
    <w:rsid w:val="00AD5022"/>
    <w:rsid w:val="00AD5F29"/>
    <w:rsid w:val="00AD6121"/>
    <w:rsid w:val="00AE0F07"/>
    <w:rsid w:val="00AE10F5"/>
    <w:rsid w:val="00AE44F1"/>
    <w:rsid w:val="00AE5CD5"/>
    <w:rsid w:val="00AE65F6"/>
    <w:rsid w:val="00AE690F"/>
    <w:rsid w:val="00AE7CA3"/>
    <w:rsid w:val="00AE7F39"/>
    <w:rsid w:val="00AF0D23"/>
    <w:rsid w:val="00AF1D8E"/>
    <w:rsid w:val="00AF2D98"/>
    <w:rsid w:val="00AF531C"/>
    <w:rsid w:val="00AF73C3"/>
    <w:rsid w:val="00B02F02"/>
    <w:rsid w:val="00B04772"/>
    <w:rsid w:val="00B07BCE"/>
    <w:rsid w:val="00B07C23"/>
    <w:rsid w:val="00B10E4A"/>
    <w:rsid w:val="00B11D30"/>
    <w:rsid w:val="00B14B30"/>
    <w:rsid w:val="00B14B7C"/>
    <w:rsid w:val="00B154DD"/>
    <w:rsid w:val="00B20DCE"/>
    <w:rsid w:val="00B23EF8"/>
    <w:rsid w:val="00B26863"/>
    <w:rsid w:val="00B26EF5"/>
    <w:rsid w:val="00B27134"/>
    <w:rsid w:val="00B3130A"/>
    <w:rsid w:val="00B32F48"/>
    <w:rsid w:val="00B34E5A"/>
    <w:rsid w:val="00B40E6C"/>
    <w:rsid w:val="00B43092"/>
    <w:rsid w:val="00B43AAF"/>
    <w:rsid w:val="00B46F95"/>
    <w:rsid w:val="00B47B27"/>
    <w:rsid w:val="00B47FA2"/>
    <w:rsid w:val="00B538A9"/>
    <w:rsid w:val="00B53E0C"/>
    <w:rsid w:val="00B53EF7"/>
    <w:rsid w:val="00B542E6"/>
    <w:rsid w:val="00B564BE"/>
    <w:rsid w:val="00B56962"/>
    <w:rsid w:val="00B56F7F"/>
    <w:rsid w:val="00B570A0"/>
    <w:rsid w:val="00B602F6"/>
    <w:rsid w:val="00B61612"/>
    <w:rsid w:val="00B67FD6"/>
    <w:rsid w:val="00B722CB"/>
    <w:rsid w:val="00B74666"/>
    <w:rsid w:val="00B75562"/>
    <w:rsid w:val="00B756A1"/>
    <w:rsid w:val="00B7585A"/>
    <w:rsid w:val="00B83B81"/>
    <w:rsid w:val="00B84239"/>
    <w:rsid w:val="00B90337"/>
    <w:rsid w:val="00B92397"/>
    <w:rsid w:val="00B935AF"/>
    <w:rsid w:val="00B940DD"/>
    <w:rsid w:val="00B94CD0"/>
    <w:rsid w:val="00BA1A59"/>
    <w:rsid w:val="00BA3C53"/>
    <w:rsid w:val="00BA3DF7"/>
    <w:rsid w:val="00BA47FF"/>
    <w:rsid w:val="00BA5602"/>
    <w:rsid w:val="00BA6550"/>
    <w:rsid w:val="00BA7139"/>
    <w:rsid w:val="00BB055B"/>
    <w:rsid w:val="00BB239E"/>
    <w:rsid w:val="00BB280A"/>
    <w:rsid w:val="00BB4E1F"/>
    <w:rsid w:val="00BB7607"/>
    <w:rsid w:val="00BC0E7C"/>
    <w:rsid w:val="00BC11C3"/>
    <w:rsid w:val="00BC1AE6"/>
    <w:rsid w:val="00BC1B85"/>
    <w:rsid w:val="00BC2AD7"/>
    <w:rsid w:val="00BC36EA"/>
    <w:rsid w:val="00BC4803"/>
    <w:rsid w:val="00BC55DF"/>
    <w:rsid w:val="00BC5891"/>
    <w:rsid w:val="00BC692F"/>
    <w:rsid w:val="00BC745F"/>
    <w:rsid w:val="00BD0053"/>
    <w:rsid w:val="00BD0B1D"/>
    <w:rsid w:val="00BD0D00"/>
    <w:rsid w:val="00BD0D43"/>
    <w:rsid w:val="00BD2A82"/>
    <w:rsid w:val="00BD3281"/>
    <w:rsid w:val="00BD472C"/>
    <w:rsid w:val="00BD55F1"/>
    <w:rsid w:val="00BD610E"/>
    <w:rsid w:val="00BD7DFA"/>
    <w:rsid w:val="00BE1862"/>
    <w:rsid w:val="00BE1AEA"/>
    <w:rsid w:val="00BE4AE0"/>
    <w:rsid w:val="00BE6623"/>
    <w:rsid w:val="00BE66EE"/>
    <w:rsid w:val="00BE712B"/>
    <w:rsid w:val="00BF0A06"/>
    <w:rsid w:val="00BF2E60"/>
    <w:rsid w:val="00BF3B84"/>
    <w:rsid w:val="00BF5FD2"/>
    <w:rsid w:val="00C00201"/>
    <w:rsid w:val="00C01C8A"/>
    <w:rsid w:val="00C01EB6"/>
    <w:rsid w:val="00C03547"/>
    <w:rsid w:val="00C04CA6"/>
    <w:rsid w:val="00C06FC6"/>
    <w:rsid w:val="00C0723D"/>
    <w:rsid w:val="00C07508"/>
    <w:rsid w:val="00C07ADC"/>
    <w:rsid w:val="00C10397"/>
    <w:rsid w:val="00C11825"/>
    <w:rsid w:val="00C119F4"/>
    <w:rsid w:val="00C12A38"/>
    <w:rsid w:val="00C136A5"/>
    <w:rsid w:val="00C1558B"/>
    <w:rsid w:val="00C17E58"/>
    <w:rsid w:val="00C203B2"/>
    <w:rsid w:val="00C2548A"/>
    <w:rsid w:val="00C25B8D"/>
    <w:rsid w:val="00C25BE0"/>
    <w:rsid w:val="00C25CF4"/>
    <w:rsid w:val="00C26237"/>
    <w:rsid w:val="00C27804"/>
    <w:rsid w:val="00C27CE7"/>
    <w:rsid w:val="00C27E0D"/>
    <w:rsid w:val="00C32135"/>
    <w:rsid w:val="00C32C21"/>
    <w:rsid w:val="00C33BAD"/>
    <w:rsid w:val="00C33EF0"/>
    <w:rsid w:val="00C3763A"/>
    <w:rsid w:val="00C377DB"/>
    <w:rsid w:val="00C43244"/>
    <w:rsid w:val="00C440AD"/>
    <w:rsid w:val="00C458C7"/>
    <w:rsid w:val="00C46C6A"/>
    <w:rsid w:val="00C50411"/>
    <w:rsid w:val="00C50A08"/>
    <w:rsid w:val="00C50B27"/>
    <w:rsid w:val="00C50F7A"/>
    <w:rsid w:val="00C51300"/>
    <w:rsid w:val="00C51A24"/>
    <w:rsid w:val="00C51E11"/>
    <w:rsid w:val="00C552AC"/>
    <w:rsid w:val="00C5598C"/>
    <w:rsid w:val="00C55EB5"/>
    <w:rsid w:val="00C57526"/>
    <w:rsid w:val="00C60A84"/>
    <w:rsid w:val="00C621BE"/>
    <w:rsid w:val="00C64770"/>
    <w:rsid w:val="00C6563C"/>
    <w:rsid w:val="00C65729"/>
    <w:rsid w:val="00C65AE7"/>
    <w:rsid w:val="00C67975"/>
    <w:rsid w:val="00C765E2"/>
    <w:rsid w:val="00C77721"/>
    <w:rsid w:val="00C84000"/>
    <w:rsid w:val="00C8482C"/>
    <w:rsid w:val="00C848F6"/>
    <w:rsid w:val="00C84BD7"/>
    <w:rsid w:val="00C873D8"/>
    <w:rsid w:val="00C908B8"/>
    <w:rsid w:val="00C90E28"/>
    <w:rsid w:val="00C90F0A"/>
    <w:rsid w:val="00C91EF2"/>
    <w:rsid w:val="00C9342A"/>
    <w:rsid w:val="00C936D3"/>
    <w:rsid w:val="00C942F1"/>
    <w:rsid w:val="00C96094"/>
    <w:rsid w:val="00CA053B"/>
    <w:rsid w:val="00CA497B"/>
    <w:rsid w:val="00CA6612"/>
    <w:rsid w:val="00CA6E48"/>
    <w:rsid w:val="00CB073F"/>
    <w:rsid w:val="00CB3E69"/>
    <w:rsid w:val="00CB4D3E"/>
    <w:rsid w:val="00CB50B5"/>
    <w:rsid w:val="00CB6DB3"/>
    <w:rsid w:val="00CB6EFA"/>
    <w:rsid w:val="00CB7E09"/>
    <w:rsid w:val="00CC4179"/>
    <w:rsid w:val="00CC444D"/>
    <w:rsid w:val="00CC48BC"/>
    <w:rsid w:val="00CC555B"/>
    <w:rsid w:val="00CC5926"/>
    <w:rsid w:val="00CC67B1"/>
    <w:rsid w:val="00CC7317"/>
    <w:rsid w:val="00CC78D6"/>
    <w:rsid w:val="00CD0B9F"/>
    <w:rsid w:val="00CD2829"/>
    <w:rsid w:val="00CD31F1"/>
    <w:rsid w:val="00CD378B"/>
    <w:rsid w:val="00CD3809"/>
    <w:rsid w:val="00CD3A82"/>
    <w:rsid w:val="00CD4595"/>
    <w:rsid w:val="00CD7282"/>
    <w:rsid w:val="00CE1933"/>
    <w:rsid w:val="00CE20EF"/>
    <w:rsid w:val="00CE3B7C"/>
    <w:rsid w:val="00CE453E"/>
    <w:rsid w:val="00CE494D"/>
    <w:rsid w:val="00CE581B"/>
    <w:rsid w:val="00CE7280"/>
    <w:rsid w:val="00CF1A9D"/>
    <w:rsid w:val="00CF3526"/>
    <w:rsid w:val="00CF37CA"/>
    <w:rsid w:val="00CF7CBC"/>
    <w:rsid w:val="00D005E5"/>
    <w:rsid w:val="00D01DCE"/>
    <w:rsid w:val="00D022BA"/>
    <w:rsid w:val="00D029FF"/>
    <w:rsid w:val="00D039D6"/>
    <w:rsid w:val="00D03FEA"/>
    <w:rsid w:val="00D05EFE"/>
    <w:rsid w:val="00D06D98"/>
    <w:rsid w:val="00D0787E"/>
    <w:rsid w:val="00D13BFA"/>
    <w:rsid w:val="00D15AC2"/>
    <w:rsid w:val="00D16CD8"/>
    <w:rsid w:val="00D20FD7"/>
    <w:rsid w:val="00D23A0B"/>
    <w:rsid w:val="00D2480D"/>
    <w:rsid w:val="00D25E49"/>
    <w:rsid w:val="00D265FB"/>
    <w:rsid w:val="00D26AC1"/>
    <w:rsid w:val="00D27AC3"/>
    <w:rsid w:val="00D27ECE"/>
    <w:rsid w:val="00D3079B"/>
    <w:rsid w:val="00D33F42"/>
    <w:rsid w:val="00D36A46"/>
    <w:rsid w:val="00D37225"/>
    <w:rsid w:val="00D374D6"/>
    <w:rsid w:val="00D37742"/>
    <w:rsid w:val="00D37D0E"/>
    <w:rsid w:val="00D408C3"/>
    <w:rsid w:val="00D41529"/>
    <w:rsid w:val="00D46124"/>
    <w:rsid w:val="00D4687F"/>
    <w:rsid w:val="00D5138F"/>
    <w:rsid w:val="00D53E35"/>
    <w:rsid w:val="00D5401A"/>
    <w:rsid w:val="00D543A7"/>
    <w:rsid w:val="00D55373"/>
    <w:rsid w:val="00D55A39"/>
    <w:rsid w:val="00D5614C"/>
    <w:rsid w:val="00D574CB"/>
    <w:rsid w:val="00D61757"/>
    <w:rsid w:val="00D6423D"/>
    <w:rsid w:val="00D70A3C"/>
    <w:rsid w:val="00D72556"/>
    <w:rsid w:val="00D73AD6"/>
    <w:rsid w:val="00D753D6"/>
    <w:rsid w:val="00D80121"/>
    <w:rsid w:val="00D82551"/>
    <w:rsid w:val="00D8363A"/>
    <w:rsid w:val="00D83BDC"/>
    <w:rsid w:val="00D84B47"/>
    <w:rsid w:val="00D84B61"/>
    <w:rsid w:val="00D90FD1"/>
    <w:rsid w:val="00D91D2B"/>
    <w:rsid w:val="00D91DF5"/>
    <w:rsid w:val="00D92EAA"/>
    <w:rsid w:val="00D939F2"/>
    <w:rsid w:val="00D95044"/>
    <w:rsid w:val="00D95C19"/>
    <w:rsid w:val="00D97BDA"/>
    <w:rsid w:val="00DA0156"/>
    <w:rsid w:val="00DA041C"/>
    <w:rsid w:val="00DA133D"/>
    <w:rsid w:val="00DA17BF"/>
    <w:rsid w:val="00DA1A76"/>
    <w:rsid w:val="00DA1AD1"/>
    <w:rsid w:val="00DA2C65"/>
    <w:rsid w:val="00DA2F96"/>
    <w:rsid w:val="00DA43E2"/>
    <w:rsid w:val="00DA4B89"/>
    <w:rsid w:val="00DA6108"/>
    <w:rsid w:val="00DA6485"/>
    <w:rsid w:val="00DA685D"/>
    <w:rsid w:val="00DA7F45"/>
    <w:rsid w:val="00DB078B"/>
    <w:rsid w:val="00DB1250"/>
    <w:rsid w:val="00DB348F"/>
    <w:rsid w:val="00DB37FC"/>
    <w:rsid w:val="00DB5DD7"/>
    <w:rsid w:val="00DC18E9"/>
    <w:rsid w:val="00DC3486"/>
    <w:rsid w:val="00DC46EC"/>
    <w:rsid w:val="00DC5548"/>
    <w:rsid w:val="00DC587F"/>
    <w:rsid w:val="00DC5B9B"/>
    <w:rsid w:val="00DD1246"/>
    <w:rsid w:val="00DD1546"/>
    <w:rsid w:val="00DD4DD9"/>
    <w:rsid w:val="00DD56B5"/>
    <w:rsid w:val="00DD74C6"/>
    <w:rsid w:val="00DE0A5F"/>
    <w:rsid w:val="00DE269A"/>
    <w:rsid w:val="00DE371D"/>
    <w:rsid w:val="00DE3B61"/>
    <w:rsid w:val="00DE4216"/>
    <w:rsid w:val="00DE51F9"/>
    <w:rsid w:val="00DE5476"/>
    <w:rsid w:val="00DE59AE"/>
    <w:rsid w:val="00DF470A"/>
    <w:rsid w:val="00DF4B2B"/>
    <w:rsid w:val="00DF6C9C"/>
    <w:rsid w:val="00DF77C8"/>
    <w:rsid w:val="00E00327"/>
    <w:rsid w:val="00E007A3"/>
    <w:rsid w:val="00E02CD0"/>
    <w:rsid w:val="00E033D0"/>
    <w:rsid w:val="00E03C52"/>
    <w:rsid w:val="00E0551E"/>
    <w:rsid w:val="00E0645D"/>
    <w:rsid w:val="00E0711D"/>
    <w:rsid w:val="00E1716E"/>
    <w:rsid w:val="00E216C6"/>
    <w:rsid w:val="00E30E71"/>
    <w:rsid w:val="00E31639"/>
    <w:rsid w:val="00E3305D"/>
    <w:rsid w:val="00E340E6"/>
    <w:rsid w:val="00E36442"/>
    <w:rsid w:val="00E36C66"/>
    <w:rsid w:val="00E40A75"/>
    <w:rsid w:val="00E40FA2"/>
    <w:rsid w:val="00E41256"/>
    <w:rsid w:val="00E4276E"/>
    <w:rsid w:val="00E42ABF"/>
    <w:rsid w:val="00E42D0A"/>
    <w:rsid w:val="00E432CB"/>
    <w:rsid w:val="00E438FA"/>
    <w:rsid w:val="00E451A9"/>
    <w:rsid w:val="00E45553"/>
    <w:rsid w:val="00E47E1D"/>
    <w:rsid w:val="00E50317"/>
    <w:rsid w:val="00E52432"/>
    <w:rsid w:val="00E539B7"/>
    <w:rsid w:val="00E6010D"/>
    <w:rsid w:val="00E6043F"/>
    <w:rsid w:val="00E65C65"/>
    <w:rsid w:val="00E65EC9"/>
    <w:rsid w:val="00E66223"/>
    <w:rsid w:val="00E7026C"/>
    <w:rsid w:val="00E763AD"/>
    <w:rsid w:val="00E7762A"/>
    <w:rsid w:val="00E829F6"/>
    <w:rsid w:val="00E84DF6"/>
    <w:rsid w:val="00E85F1D"/>
    <w:rsid w:val="00E8716C"/>
    <w:rsid w:val="00E909DB"/>
    <w:rsid w:val="00E92152"/>
    <w:rsid w:val="00E93B06"/>
    <w:rsid w:val="00E9518F"/>
    <w:rsid w:val="00E97A75"/>
    <w:rsid w:val="00EA1722"/>
    <w:rsid w:val="00EA3862"/>
    <w:rsid w:val="00EA5681"/>
    <w:rsid w:val="00EB120C"/>
    <w:rsid w:val="00EB1F4F"/>
    <w:rsid w:val="00EB3C49"/>
    <w:rsid w:val="00EB4465"/>
    <w:rsid w:val="00EB4849"/>
    <w:rsid w:val="00EB6724"/>
    <w:rsid w:val="00EB6D8E"/>
    <w:rsid w:val="00EB73E0"/>
    <w:rsid w:val="00EC0971"/>
    <w:rsid w:val="00EC12D6"/>
    <w:rsid w:val="00EC4C3A"/>
    <w:rsid w:val="00EC59DF"/>
    <w:rsid w:val="00EC6C23"/>
    <w:rsid w:val="00EC79E5"/>
    <w:rsid w:val="00ED0399"/>
    <w:rsid w:val="00ED0551"/>
    <w:rsid w:val="00ED09BF"/>
    <w:rsid w:val="00ED1313"/>
    <w:rsid w:val="00ED7C7C"/>
    <w:rsid w:val="00EE0389"/>
    <w:rsid w:val="00EE2127"/>
    <w:rsid w:val="00EE5818"/>
    <w:rsid w:val="00EF01E3"/>
    <w:rsid w:val="00EF4631"/>
    <w:rsid w:val="00EF5025"/>
    <w:rsid w:val="00F00B46"/>
    <w:rsid w:val="00F047C5"/>
    <w:rsid w:val="00F04BD4"/>
    <w:rsid w:val="00F07153"/>
    <w:rsid w:val="00F078DC"/>
    <w:rsid w:val="00F07B47"/>
    <w:rsid w:val="00F11F4D"/>
    <w:rsid w:val="00F1241E"/>
    <w:rsid w:val="00F126C0"/>
    <w:rsid w:val="00F131CF"/>
    <w:rsid w:val="00F17504"/>
    <w:rsid w:val="00F200B5"/>
    <w:rsid w:val="00F20446"/>
    <w:rsid w:val="00F20612"/>
    <w:rsid w:val="00F22826"/>
    <w:rsid w:val="00F23ABC"/>
    <w:rsid w:val="00F2606F"/>
    <w:rsid w:val="00F26477"/>
    <w:rsid w:val="00F27C1E"/>
    <w:rsid w:val="00F313C2"/>
    <w:rsid w:val="00F33B8D"/>
    <w:rsid w:val="00F34290"/>
    <w:rsid w:val="00F357DA"/>
    <w:rsid w:val="00F36829"/>
    <w:rsid w:val="00F37075"/>
    <w:rsid w:val="00F422F4"/>
    <w:rsid w:val="00F428B7"/>
    <w:rsid w:val="00F4355D"/>
    <w:rsid w:val="00F442BE"/>
    <w:rsid w:val="00F44C3F"/>
    <w:rsid w:val="00F475DC"/>
    <w:rsid w:val="00F508F1"/>
    <w:rsid w:val="00F50D61"/>
    <w:rsid w:val="00F51F56"/>
    <w:rsid w:val="00F52376"/>
    <w:rsid w:val="00F60EE2"/>
    <w:rsid w:val="00F613C7"/>
    <w:rsid w:val="00F622D0"/>
    <w:rsid w:val="00F638AB"/>
    <w:rsid w:val="00F64394"/>
    <w:rsid w:val="00F65492"/>
    <w:rsid w:val="00F6603B"/>
    <w:rsid w:val="00F70AB1"/>
    <w:rsid w:val="00F738E0"/>
    <w:rsid w:val="00F74766"/>
    <w:rsid w:val="00F80359"/>
    <w:rsid w:val="00F82925"/>
    <w:rsid w:val="00F83498"/>
    <w:rsid w:val="00F845CB"/>
    <w:rsid w:val="00F86C34"/>
    <w:rsid w:val="00F8787B"/>
    <w:rsid w:val="00F90CA1"/>
    <w:rsid w:val="00F91188"/>
    <w:rsid w:val="00F9300D"/>
    <w:rsid w:val="00F9457E"/>
    <w:rsid w:val="00F9749D"/>
    <w:rsid w:val="00F9757E"/>
    <w:rsid w:val="00F97AAE"/>
    <w:rsid w:val="00FA3A7B"/>
    <w:rsid w:val="00FA6852"/>
    <w:rsid w:val="00FA6A62"/>
    <w:rsid w:val="00FA7816"/>
    <w:rsid w:val="00FB29AD"/>
    <w:rsid w:val="00FB4376"/>
    <w:rsid w:val="00FB6652"/>
    <w:rsid w:val="00FB77B3"/>
    <w:rsid w:val="00FC26CA"/>
    <w:rsid w:val="00FC2A47"/>
    <w:rsid w:val="00FC2F94"/>
    <w:rsid w:val="00FC363B"/>
    <w:rsid w:val="00FC3B3F"/>
    <w:rsid w:val="00FC3BEF"/>
    <w:rsid w:val="00FC3CD3"/>
    <w:rsid w:val="00FC3FC2"/>
    <w:rsid w:val="00FC6A50"/>
    <w:rsid w:val="00FC7DC9"/>
    <w:rsid w:val="00FD08E6"/>
    <w:rsid w:val="00FD12B7"/>
    <w:rsid w:val="00FD191A"/>
    <w:rsid w:val="00FD3791"/>
    <w:rsid w:val="00FD465C"/>
    <w:rsid w:val="00FD500F"/>
    <w:rsid w:val="00FD6A8D"/>
    <w:rsid w:val="00FD7F26"/>
    <w:rsid w:val="00FE12E3"/>
    <w:rsid w:val="00FE161C"/>
    <w:rsid w:val="00FE3A85"/>
    <w:rsid w:val="00FE4D82"/>
    <w:rsid w:val="00FF0859"/>
    <w:rsid w:val="00FF16FF"/>
    <w:rsid w:val="00FF2348"/>
    <w:rsid w:val="00FF24D0"/>
    <w:rsid w:val="00FF2738"/>
    <w:rsid w:val="00FF3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E735B1"/>
  <w15:chartTrackingRefBased/>
  <w15:docId w15:val="{79C83395-DFBA-42C3-96B6-A4837834B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uiPriority="22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  <w:ind w:left="1020"/>
      <w:jc w:val="both"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autoRedefine/>
    <w:qFormat/>
    <w:rsid w:val="00C5598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spacing w:line="360" w:lineRule="auto"/>
      <w:ind w:left="0"/>
      <w:outlineLvl w:val="0"/>
    </w:pPr>
    <w:rPr>
      <w:rFonts w:ascii="Arial" w:hAnsi="Arial" w:cs="Arial"/>
      <w:b/>
      <w:bCs/>
    </w:rPr>
  </w:style>
  <w:style w:type="paragraph" w:styleId="Nagwek2">
    <w:name w:val="heading 2"/>
    <w:basedOn w:val="Normalny"/>
    <w:next w:val="Normalny"/>
    <w:link w:val="Nagwek2Znak"/>
    <w:qFormat/>
    <w:pPr>
      <w:keepNext/>
      <w:numPr>
        <w:ilvl w:val="1"/>
        <w:numId w:val="7"/>
      </w:numPr>
      <w:overflowPunct w:val="0"/>
      <w:autoSpaceDE w:val="0"/>
      <w:ind w:left="340"/>
      <w:textAlignment w:val="baseline"/>
      <w:outlineLvl w:val="1"/>
    </w:pPr>
    <w:rPr>
      <w:b/>
      <w:i/>
      <w:color w:val="000000"/>
      <w:sz w:val="22"/>
      <w:szCs w:val="20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7"/>
      </w:numPr>
      <w:ind w:left="0"/>
      <w:jc w:val="center"/>
      <w:outlineLvl w:val="2"/>
    </w:pPr>
    <w:rPr>
      <w:rFonts w:ascii="Arial" w:hAnsi="Arial"/>
      <w:b/>
      <w:bCs/>
    </w:rPr>
  </w:style>
  <w:style w:type="paragraph" w:styleId="Nagwek4">
    <w:name w:val="heading 4"/>
    <w:basedOn w:val="Normalny"/>
    <w:next w:val="Normalny"/>
    <w:qFormat/>
    <w:pPr>
      <w:keepNext/>
      <w:pageBreakBefore/>
      <w:numPr>
        <w:ilvl w:val="3"/>
        <w:numId w:val="7"/>
      </w:numPr>
      <w:ind w:left="0"/>
      <w:textAlignment w:val="top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7"/>
      </w:numPr>
      <w:ind w:left="0"/>
      <w:jc w:val="center"/>
      <w:outlineLvl w:val="4"/>
    </w:pPr>
    <w:rPr>
      <w:rFonts w:ascii="Arial" w:hAnsi="Arial"/>
      <w:b/>
      <w:bCs/>
      <w:sz w:val="28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7"/>
      </w:numPr>
      <w:ind w:left="0"/>
      <w:outlineLvl w:val="5"/>
    </w:pPr>
    <w:rPr>
      <w:rFonts w:ascii="Arial" w:hAnsi="Arial"/>
      <w:b/>
      <w:bCs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7"/>
      </w:numPr>
      <w:spacing w:line="360" w:lineRule="auto"/>
      <w:ind w:left="0"/>
      <w:outlineLvl w:val="6"/>
    </w:pPr>
    <w:rPr>
      <w:color w:val="FF00FF"/>
      <w:szCs w:val="20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7"/>
      </w:numPr>
      <w:ind w:left="0"/>
      <w:outlineLvl w:val="7"/>
    </w:pPr>
    <w:rPr>
      <w:b/>
      <w:bCs/>
      <w:iCs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7"/>
      </w:numPr>
      <w:ind w:left="0"/>
      <w:outlineLvl w:val="8"/>
    </w:pPr>
    <w:rPr>
      <w:b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6z0">
    <w:name w:val="WW8Num6z0"/>
    <w:rPr>
      <w:b w:val="0"/>
      <w:i w:val="0"/>
    </w:rPr>
  </w:style>
  <w:style w:type="character" w:customStyle="1" w:styleId="WW8Num17z0">
    <w:name w:val="WW8Num17z0"/>
    <w:rPr>
      <w:b w:val="0"/>
      <w:i w:val="0"/>
    </w:rPr>
  </w:style>
  <w:style w:type="character" w:customStyle="1" w:styleId="WW8Num20z0">
    <w:name w:val="WW8Num20z0"/>
    <w:rPr>
      <w:b w:val="0"/>
      <w:i w:val="0"/>
    </w:rPr>
  </w:style>
  <w:style w:type="character" w:customStyle="1" w:styleId="WW8Num23z0">
    <w:name w:val="WW8Num23z0"/>
    <w:rPr>
      <w:rFonts w:ascii="Arial" w:hAnsi="Arial"/>
      <w:b/>
      <w:i w:val="0"/>
      <w:sz w:val="28"/>
    </w:rPr>
  </w:style>
  <w:style w:type="character" w:customStyle="1" w:styleId="WW-Absatz-Standardschriftart">
    <w:name w:val="WW-Absatz-Standardschriftart"/>
  </w:style>
  <w:style w:type="character" w:customStyle="1" w:styleId="WW-WW8Num6z0">
    <w:name w:val="WW-WW8Num6z0"/>
    <w:rPr>
      <w:b w:val="0"/>
      <w:i w:val="0"/>
    </w:rPr>
  </w:style>
  <w:style w:type="character" w:customStyle="1" w:styleId="WW8Num19z0">
    <w:name w:val="WW8Num19z0"/>
    <w:rPr>
      <w:b w:val="0"/>
      <w:i w:val="0"/>
    </w:rPr>
  </w:style>
  <w:style w:type="character" w:customStyle="1" w:styleId="WW8Num22z0">
    <w:name w:val="WW8Num22z0"/>
    <w:rPr>
      <w:b w:val="0"/>
      <w:i w:val="0"/>
    </w:rPr>
  </w:style>
  <w:style w:type="character" w:customStyle="1" w:styleId="WW8Num27z0">
    <w:name w:val="WW8Num27z0"/>
    <w:rPr>
      <w:rFonts w:ascii="Arial" w:hAnsi="Arial"/>
      <w:b/>
      <w:i w:val="0"/>
      <w:sz w:val="28"/>
    </w:rPr>
  </w:style>
  <w:style w:type="character" w:customStyle="1" w:styleId="WW-Absatz-Standardschriftart1">
    <w:name w:val="WW-Absatz-Standardschriftart1"/>
  </w:style>
  <w:style w:type="character" w:customStyle="1" w:styleId="WW8Num3z0">
    <w:name w:val="WW8Num3z0"/>
    <w:rPr>
      <w:rFonts w:ascii="Times New Roman" w:hAnsi="Times New Roman"/>
      <w:b w:val="0"/>
      <w:i w:val="0"/>
      <w:color w:val="auto"/>
      <w:sz w:val="24"/>
      <w:szCs w:val="24"/>
      <w:u w:val="none"/>
      <w14:shadow w14:blurRad="0" w14:dist="0" w14:dir="0" w14:sx="0" w14:sy="0" w14:kx="0" w14:ky="0" w14:algn="none">
        <w14:srgbClr w14:val="000000"/>
      </w14:shadow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6">
    <w:name w:val="WW8Num6z6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12z0">
    <w:name w:val="WW8Num12z0"/>
    <w:rPr>
      <w:rFonts w:ascii="Times New Roman" w:hAnsi="Times New Roman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20z2">
    <w:name w:val="WW8Num20z2"/>
    <w:rPr>
      <w:b w:val="0"/>
      <w:i w:val="0"/>
      <w:sz w:val="20"/>
    </w:rPr>
  </w:style>
  <w:style w:type="character" w:customStyle="1" w:styleId="WW8Num23z4">
    <w:name w:val="WW8Num23z4"/>
    <w:rPr>
      <w:b w:val="0"/>
      <w:i w:val="0"/>
      <w:sz w:val="20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/>
    </w:rPr>
  </w:style>
  <w:style w:type="character" w:customStyle="1" w:styleId="WW8Num43z0">
    <w:name w:val="WW8Num43z0"/>
    <w:rPr>
      <w:rFonts w:ascii="Symbol" w:hAnsi="Symbol"/>
    </w:rPr>
  </w:style>
  <w:style w:type="character" w:customStyle="1" w:styleId="WW8Num45z0">
    <w:name w:val="WW8Num45z0"/>
    <w:rPr>
      <w:rFonts w:ascii="Symbol" w:hAnsi="Symbol"/>
    </w:rPr>
  </w:style>
  <w:style w:type="character" w:customStyle="1" w:styleId="WW8Num45z1">
    <w:name w:val="WW8Num45z1"/>
    <w:rPr>
      <w:rFonts w:ascii="Courier New" w:hAnsi="Courier New" w:cs="Courier New"/>
    </w:rPr>
  </w:style>
  <w:style w:type="character" w:customStyle="1" w:styleId="WW8Num45z2">
    <w:name w:val="WW8Num45z2"/>
    <w:rPr>
      <w:rFonts w:ascii="Wingdings" w:hAnsi="Wingdings"/>
    </w:rPr>
  </w:style>
  <w:style w:type="character" w:customStyle="1" w:styleId="WW8Num50z0">
    <w:name w:val="WW8Num50z0"/>
    <w:rPr>
      <w:b w:val="0"/>
      <w:i w:val="0"/>
    </w:rPr>
  </w:style>
  <w:style w:type="character" w:customStyle="1" w:styleId="WW8Num55z0">
    <w:name w:val="WW8Num55z0"/>
    <w:rPr>
      <w:rFonts w:ascii="Times New Roman" w:hAnsi="Times New Roman" w:cs="Times New Roman"/>
    </w:rPr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5z2">
    <w:name w:val="WW8Num55z2"/>
    <w:rPr>
      <w:rFonts w:ascii="Wingdings" w:hAnsi="Wingdings"/>
    </w:rPr>
  </w:style>
  <w:style w:type="character" w:customStyle="1" w:styleId="WW8Num55z3">
    <w:name w:val="WW8Num55z3"/>
    <w:rPr>
      <w:rFonts w:ascii="Symbol" w:hAnsi="Symbol"/>
    </w:rPr>
  </w:style>
  <w:style w:type="character" w:customStyle="1" w:styleId="WW8Num56z1">
    <w:name w:val="WW8Num56z1"/>
    <w:rPr>
      <w:rFonts w:ascii="Courier New" w:hAnsi="Courier New" w:cs="Courier New"/>
    </w:rPr>
  </w:style>
  <w:style w:type="character" w:customStyle="1" w:styleId="WW8Num56z2">
    <w:name w:val="WW8Num56z2"/>
    <w:rPr>
      <w:rFonts w:ascii="Wingdings" w:hAnsi="Wingdings"/>
    </w:rPr>
  </w:style>
  <w:style w:type="character" w:customStyle="1" w:styleId="WW8Num56z3">
    <w:name w:val="WW8Num56z3"/>
    <w:rPr>
      <w:rFonts w:ascii="Symbol" w:hAnsi="Symbol"/>
    </w:rPr>
  </w:style>
  <w:style w:type="character" w:customStyle="1" w:styleId="WW8Num57z1">
    <w:name w:val="WW8Num57z1"/>
    <w:rPr>
      <w:rFonts w:ascii="Courier New" w:hAnsi="Courier New" w:cs="Courier New"/>
    </w:rPr>
  </w:style>
  <w:style w:type="character" w:customStyle="1" w:styleId="WW8Num57z2">
    <w:name w:val="WW8Num57z2"/>
    <w:rPr>
      <w:rFonts w:ascii="Wingdings" w:hAnsi="Wingdings"/>
    </w:rPr>
  </w:style>
  <w:style w:type="character" w:customStyle="1" w:styleId="WW8Num57z3">
    <w:name w:val="WW8Num57z3"/>
    <w:rPr>
      <w:rFonts w:ascii="Symbol" w:hAnsi="Symbol"/>
    </w:rPr>
  </w:style>
  <w:style w:type="character" w:customStyle="1" w:styleId="WW8Num64z0">
    <w:name w:val="WW8Num64z0"/>
    <w:rPr>
      <w:rFonts w:ascii="Arial" w:hAnsi="Arial"/>
      <w:b w:val="0"/>
      <w:i w:val="0"/>
      <w:sz w:val="20"/>
      <w:szCs w:val="20"/>
    </w:rPr>
  </w:style>
  <w:style w:type="character" w:customStyle="1" w:styleId="WW8Num67z1">
    <w:name w:val="WW8Num67z1"/>
    <w:rPr>
      <w:rFonts w:ascii="Times New Roman" w:hAnsi="Times New Roman" w:cs="Times New Roman"/>
    </w:rPr>
  </w:style>
  <w:style w:type="character" w:customStyle="1" w:styleId="WW8Num85z0">
    <w:name w:val="WW8Num85z0"/>
    <w:rPr>
      <w:rFonts w:ascii="Times New Roman" w:hAnsi="Times New Roman" w:cs="Times New Roman"/>
    </w:rPr>
  </w:style>
  <w:style w:type="character" w:customStyle="1" w:styleId="WW8Num85z1">
    <w:name w:val="WW8Num85z1"/>
    <w:rPr>
      <w:rFonts w:ascii="Courier New" w:hAnsi="Courier New" w:cs="Courier New"/>
    </w:rPr>
  </w:style>
  <w:style w:type="character" w:customStyle="1" w:styleId="WW8Num85z2">
    <w:name w:val="WW8Num85z2"/>
    <w:rPr>
      <w:rFonts w:ascii="Wingdings" w:hAnsi="Wingdings"/>
    </w:rPr>
  </w:style>
  <w:style w:type="character" w:customStyle="1" w:styleId="WW8Num85z3">
    <w:name w:val="WW8Num85z3"/>
    <w:rPr>
      <w:rFonts w:ascii="Symbol" w:hAnsi="Symbol"/>
    </w:rPr>
  </w:style>
  <w:style w:type="character" w:customStyle="1" w:styleId="WW8Num95z1">
    <w:name w:val="WW8Num95z1"/>
    <w:rPr>
      <w:rFonts w:ascii="Courier New" w:hAnsi="Courier New" w:cs="Courier New"/>
    </w:rPr>
  </w:style>
  <w:style w:type="character" w:customStyle="1" w:styleId="WW8Num95z2">
    <w:name w:val="WW8Num95z2"/>
    <w:rPr>
      <w:rFonts w:ascii="Wingdings" w:hAnsi="Wingdings"/>
    </w:rPr>
  </w:style>
  <w:style w:type="character" w:customStyle="1" w:styleId="WW8Num95z3">
    <w:name w:val="WW8Num95z3"/>
    <w:rPr>
      <w:rFonts w:ascii="Symbol" w:hAnsi="Symbol"/>
    </w:rPr>
  </w:style>
  <w:style w:type="character" w:customStyle="1" w:styleId="WW8Num98z0">
    <w:name w:val="WW8Num98z0"/>
    <w:rPr>
      <w:rFonts w:ascii="Symbol" w:hAnsi="Symbol"/>
    </w:rPr>
  </w:style>
  <w:style w:type="character" w:customStyle="1" w:styleId="WW8Num98z1">
    <w:name w:val="WW8Num98z1"/>
    <w:rPr>
      <w:rFonts w:ascii="Courier New" w:hAnsi="Courier New" w:cs="Courier New"/>
    </w:rPr>
  </w:style>
  <w:style w:type="character" w:customStyle="1" w:styleId="WW8Num98z2">
    <w:name w:val="WW8Num98z2"/>
    <w:rPr>
      <w:rFonts w:ascii="Wingdings" w:hAnsi="Wingdings"/>
    </w:rPr>
  </w:style>
  <w:style w:type="character" w:customStyle="1" w:styleId="WW8Num99z0">
    <w:name w:val="WW8Num99z0"/>
    <w:rPr>
      <w:b w:val="0"/>
      <w:i w:val="0"/>
    </w:rPr>
  </w:style>
  <w:style w:type="character" w:customStyle="1" w:styleId="WW8Num102z0">
    <w:name w:val="WW8Num102z0"/>
    <w:rPr>
      <w:rFonts w:ascii="Symbol" w:hAnsi="Symbol"/>
    </w:rPr>
  </w:style>
  <w:style w:type="character" w:customStyle="1" w:styleId="WW8Num103z0">
    <w:name w:val="WW8Num103z0"/>
    <w:rPr>
      <w:b w:val="0"/>
      <w:i w:val="0"/>
    </w:rPr>
  </w:style>
  <w:style w:type="character" w:customStyle="1" w:styleId="WW8Num105z0">
    <w:name w:val="WW8Num105z0"/>
    <w:rPr>
      <w:b w:val="0"/>
      <w:i w:val="0"/>
      <w:sz w:val="20"/>
      <w:szCs w:val="20"/>
    </w:rPr>
  </w:style>
  <w:style w:type="character" w:customStyle="1" w:styleId="WW8Num105z1">
    <w:name w:val="WW8Num105z1"/>
    <w:rPr>
      <w:b/>
    </w:rPr>
  </w:style>
  <w:style w:type="character" w:customStyle="1" w:styleId="WW8Num107z1">
    <w:name w:val="WW8Num107z1"/>
    <w:rPr>
      <w:rFonts w:ascii="Courier New" w:hAnsi="Courier New" w:cs="Courier New"/>
    </w:rPr>
  </w:style>
  <w:style w:type="character" w:customStyle="1" w:styleId="WW8Num107z2">
    <w:name w:val="WW8Num107z2"/>
    <w:rPr>
      <w:rFonts w:ascii="Wingdings" w:hAnsi="Wingdings"/>
    </w:rPr>
  </w:style>
  <w:style w:type="character" w:customStyle="1" w:styleId="WW8Num107z3">
    <w:name w:val="WW8Num107z3"/>
    <w:rPr>
      <w:rFonts w:ascii="Symbol" w:hAnsi="Symbol"/>
    </w:rPr>
  </w:style>
  <w:style w:type="character" w:customStyle="1" w:styleId="WW8Num111z0">
    <w:name w:val="WW8Num111z0"/>
    <w:rPr>
      <w:rFonts w:ascii="Symbol" w:hAnsi="Symbol"/>
    </w:rPr>
  </w:style>
  <w:style w:type="character" w:customStyle="1" w:styleId="WW8Num111z1">
    <w:name w:val="WW8Num111z1"/>
    <w:rPr>
      <w:rFonts w:ascii="Courier New" w:hAnsi="Courier New" w:cs="Courier New"/>
    </w:rPr>
  </w:style>
  <w:style w:type="character" w:customStyle="1" w:styleId="WW8Num111z2">
    <w:name w:val="WW8Num111z2"/>
    <w:rPr>
      <w:rFonts w:ascii="Wingdings" w:hAnsi="Wingdings"/>
    </w:rPr>
  </w:style>
  <w:style w:type="character" w:customStyle="1" w:styleId="WW8Num115z0">
    <w:name w:val="WW8Num115z0"/>
    <w:rPr>
      <w:rFonts w:ascii="Symbol" w:hAnsi="Symbol"/>
    </w:rPr>
  </w:style>
  <w:style w:type="character" w:customStyle="1" w:styleId="WW8Num116z0">
    <w:name w:val="WW8Num116z0"/>
    <w:rPr>
      <w:rFonts w:ascii="Arial" w:hAnsi="Arial"/>
      <w:b w:val="0"/>
      <w:i w:val="0"/>
      <w:sz w:val="20"/>
      <w:szCs w:val="20"/>
    </w:rPr>
  </w:style>
  <w:style w:type="character" w:customStyle="1" w:styleId="WW8Num116z1">
    <w:name w:val="WW8Num116z1"/>
    <w:rPr>
      <w:b/>
    </w:rPr>
  </w:style>
  <w:style w:type="character" w:customStyle="1" w:styleId="WW8Num118z0">
    <w:name w:val="WW8Num118z0"/>
    <w:rPr>
      <w:rFonts w:ascii="Arial" w:hAnsi="Arial"/>
      <w:b w:val="0"/>
      <w:i w:val="0"/>
      <w:sz w:val="20"/>
    </w:rPr>
  </w:style>
  <w:style w:type="character" w:customStyle="1" w:styleId="WW8Num119z1">
    <w:name w:val="WW8Num119z1"/>
    <w:rPr>
      <w:rFonts w:ascii="Courier New" w:hAnsi="Courier New" w:cs="Courier New"/>
    </w:rPr>
  </w:style>
  <w:style w:type="character" w:customStyle="1" w:styleId="WW8Num119z2">
    <w:name w:val="WW8Num119z2"/>
    <w:rPr>
      <w:rFonts w:ascii="Wingdings" w:hAnsi="Wingdings"/>
    </w:rPr>
  </w:style>
  <w:style w:type="character" w:customStyle="1" w:styleId="WW8Num119z3">
    <w:name w:val="WW8Num119z3"/>
    <w:rPr>
      <w:rFonts w:ascii="Symbol" w:hAnsi="Symbol"/>
    </w:rPr>
  </w:style>
  <w:style w:type="character" w:customStyle="1" w:styleId="WW8Num120z0">
    <w:name w:val="WW8Num120z0"/>
    <w:rPr>
      <w:rFonts w:ascii="Arial" w:hAnsi="Arial"/>
      <w:b w:val="0"/>
      <w:i w:val="0"/>
      <w:color w:val="auto"/>
      <w:sz w:val="20"/>
      <w:u w:val="none"/>
      <w14:shadow w14:blurRad="0" w14:dist="0" w14:dir="0" w14:sx="0" w14:sy="0" w14:kx="0" w14:ky="0" w14:algn="none">
        <w14:srgbClr w14:val="000000"/>
      </w14:shadow>
    </w:rPr>
  </w:style>
  <w:style w:type="character" w:customStyle="1" w:styleId="WW8Num123z0">
    <w:name w:val="WW8Num123z0"/>
    <w:rPr>
      <w:b w:val="0"/>
      <w:i w:val="0"/>
      <w:sz w:val="20"/>
    </w:rPr>
  </w:style>
  <w:style w:type="character" w:customStyle="1" w:styleId="WW8Num129z0">
    <w:name w:val="WW8Num129z0"/>
    <w:rPr>
      <w:rFonts w:ascii="Times New Roman" w:hAnsi="Times New Roman" w:cs="Times New Roman"/>
    </w:rPr>
  </w:style>
  <w:style w:type="character" w:customStyle="1" w:styleId="WW8Num129z1">
    <w:name w:val="WW8Num129z1"/>
    <w:rPr>
      <w:rFonts w:ascii="Courier New" w:hAnsi="Courier New"/>
    </w:rPr>
  </w:style>
  <w:style w:type="character" w:customStyle="1" w:styleId="WW8Num129z2">
    <w:name w:val="WW8Num129z2"/>
    <w:rPr>
      <w:rFonts w:ascii="Wingdings" w:hAnsi="Wingdings"/>
    </w:rPr>
  </w:style>
  <w:style w:type="character" w:customStyle="1" w:styleId="WW8Num129z3">
    <w:name w:val="WW8Num129z3"/>
    <w:rPr>
      <w:rFonts w:ascii="Symbol" w:hAnsi="Symbol"/>
    </w:rPr>
  </w:style>
  <w:style w:type="character" w:customStyle="1" w:styleId="WW8Num137z0">
    <w:name w:val="WW8Num137z0"/>
    <w:rPr>
      <w:rFonts w:ascii="Arial" w:hAnsi="Arial"/>
      <w:b/>
      <w:i w:val="0"/>
      <w:sz w:val="28"/>
    </w:rPr>
  </w:style>
  <w:style w:type="character" w:customStyle="1" w:styleId="WW8Num140z0">
    <w:name w:val="WW8Num140z0"/>
    <w:rPr>
      <w:rFonts w:ascii="Times New Roman" w:hAnsi="Times New Roman"/>
    </w:rPr>
  </w:style>
  <w:style w:type="character" w:customStyle="1" w:styleId="WW8Num140z1">
    <w:name w:val="WW8Num140z1"/>
    <w:rPr>
      <w:rFonts w:ascii="Courier New" w:hAnsi="Courier New" w:cs="Courier New"/>
    </w:rPr>
  </w:style>
  <w:style w:type="character" w:customStyle="1" w:styleId="WW8Num140z2">
    <w:name w:val="WW8Num140z2"/>
    <w:rPr>
      <w:rFonts w:ascii="Wingdings" w:hAnsi="Wingdings"/>
    </w:rPr>
  </w:style>
  <w:style w:type="character" w:customStyle="1" w:styleId="WW8Num140z3">
    <w:name w:val="WW8Num140z3"/>
    <w:rPr>
      <w:rFonts w:ascii="Symbol" w:hAnsi="Symbol"/>
    </w:rPr>
  </w:style>
  <w:style w:type="character" w:customStyle="1" w:styleId="WW8Num147z0">
    <w:name w:val="WW8Num147z0"/>
    <w:rPr>
      <w:b/>
    </w:rPr>
  </w:style>
  <w:style w:type="character" w:customStyle="1" w:styleId="WW8Num149z1">
    <w:name w:val="WW8Num149z1"/>
    <w:rPr>
      <w:rFonts w:ascii="Courier New" w:hAnsi="Courier New" w:cs="Courier New"/>
    </w:rPr>
  </w:style>
  <w:style w:type="character" w:customStyle="1" w:styleId="WW8Num149z2">
    <w:name w:val="WW8Num149z2"/>
    <w:rPr>
      <w:rFonts w:ascii="Wingdings" w:hAnsi="Wingdings"/>
    </w:rPr>
  </w:style>
  <w:style w:type="character" w:customStyle="1" w:styleId="WW8Num149z3">
    <w:name w:val="WW8Num149z3"/>
    <w:rPr>
      <w:rFonts w:ascii="Symbol" w:hAnsi="Symbol"/>
    </w:rPr>
  </w:style>
  <w:style w:type="character" w:customStyle="1" w:styleId="WW-Domylnaczcionkaakapitu">
    <w:name w:val="WW-Domyślna czcionka akapitu"/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WW-Znakiprzypiswdolnych">
    <w:name w:val="WW-Znaki przypisów dolnych"/>
    <w:rPr>
      <w:vertAlign w:val="superscript"/>
    </w:rPr>
  </w:style>
  <w:style w:type="character" w:customStyle="1" w:styleId="WW-Znakiprzypiswdolnych1">
    <w:name w:val="WW-Znaki przypisów dolnych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Numerstrony">
    <w:name w:val="page number"/>
    <w:basedOn w:val="WW-Domylnaczcionkaakapitu"/>
  </w:style>
  <w:style w:type="character" w:customStyle="1" w:styleId="WW-Odwoaniedokomentarza">
    <w:name w:val="WW-Odwołanie do komentarza"/>
    <w:rPr>
      <w:sz w:val="16"/>
      <w:szCs w:val="16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  <w:rPr>
      <w:vertAlign w:val="superscript"/>
    </w:rPr>
  </w:style>
  <w:style w:type="character" w:customStyle="1" w:styleId="WW-Znakiprzypiswkocowych1">
    <w:name w:val="WW-Znaki przypisów końcowych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paragraph" w:styleId="Nagwek">
    <w:name w:val="header"/>
    <w:basedOn w:val="Normalny"/>
    <w:next w:val="Tekstpodstawowy"/>
    <w:pPr>
      <w:tabs>
        <w:tab w:val="center" w:pos="5556"/>
        <w:tab w:val="right" w:pos="10092"/>
      </w:tabs>
    </w:pPr>
  </w:style>
  <w:style w:type="paragraph" w:styleId="Tekstpodstawowy">
    <w:name w:val="Body Text"/>
    <w:basedOn w:val="Normalny"/>
    <w:rPr>
      <w:rFonts w:ascii="Arial" w:hAnsi="Arial" w:cs="Arial"/>
      <w:b/>
      <w:bCs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styleId="Stopka">
    <w:name w:val="footer"/>
    <w:basedOn w:val="Normalny"/>
    <w:link w:val="StopkaZnak"/>
    <w:uiPriority w:val="99"/>
    <w:pPr>
      <w:tabs>
        <w:tab w:val="center" w:pos="5556"/>
        <w:tab w:val="right" w:pos="10092"/>
      </w:tabs>
    </w:pPr>
  </w:style>
  <w:style w:type="paragraph" w:customStyle="1" w:styleId="Indeks">
    <w:name w:val="Indeks"/>
    <w:basedOn w:val="Normalny"/>
    <w:pPr>
      <w:suppressLineNumbers/>
    </w:pPr>
  </w:style>
  <w:style w:type="paragraph" w:customStyle="1" w:styleId="WW-Indeks">
    <w:name w:val="WW-Indeks"/>
    <w:basedOn w:val="Normalny"/>
    <w:pPr>
      <w:suppressLineNumbers/>
    </w:pPr>
  </w:style>
  <w:style w:type="paragraph" w:customStyle="1" w:styleId="WW-Indeks1">
    <w:name w:val="WW-Indeks1"/>
    <w:basedOn w:val="Normalny"/>
    <w:pPr>
      <w:suppressLineNumbers/>
    </w:pPr>
  </w:style>
  <w:style w:type="paragraph" w:styleId="Spistreci1">
    <w:name w:val="toc 1"/>
    <w:basedOn w:val="Normalny"/>
    <w:next w:val="Normalny"/>
    <w:uiPriority w:val="39"/>
    <w:rsid w:val="00C06FC6"/>
    <w:pPr>
      <w:spacing w:before="120" w:after="120"/>
      <w:ind w:left="0"/>
      <w:jc w:val="left"/>
    </w:pPr>
    <w:rPr>
      <w:rFonts w:asciiTheme="minorHAnsi" w:hAnsiTheme="minorHAnsi"/>
      <w:b/>
      <w:bCs/>
      <w:caps/>
      <w:sz w:val="20"/>
      <w:szCs w:val="20"/>
    </w:rPr>
  </w:style>
  <w:style w:type="paragraph" w:styleId="Tekstpodstawowywcity">
    <w:name w:val="Body Text Indent"/>
    <w:basedOn w:val="Normalny"/>
    <w:pPr>
      <w:ind w:left="290" w:hanging="290"/>
    </w:pPr>
    <w:rPr>
      <w:rFonts w:ascii="Arial" w:hAnsi="Arial" w:cs="Arial"/>
      <w:sz w:val="18"/>
    </w:rPr>
  </w:style>
  <w:style w:type="paragraph" w:customStyle="1" w:styleId="WW-Tekstpodstawowywcity2">
    <w:name w:val="WW-Tekst podstawowy wcięty 2"/>
    <w:basedOn w:val="Normalny"/>
    <w:pPr>
      <w:ind w:left="290"/>
    </w:pPr>
    <w:rPr>
      <w:rFonts w:ascii="Arial" w:hAnsi="Arial" w:cs="Arial"/>
      <w:sz w:val="18"/>
    </w:rPr>
  </w:style>
  <w:style w:type="paragraph" w:customStyle="1" w:styleId="Tekstpodstawowy21">
    <w:name w:val="Tekst podstawowy 21"/>
    <w:basedOn w:val="Normalny"/>
    <w:pPr>
      <w:overflowPunct w:val="0"/>
      <w:autoSpaceDE w:val="0"/>
      <w:ind w:left="1080"/>
      <w:textAlignment w:val="baseline"/>
    </w:pPr>
    <w:rPr>
      <w:sz w:val="22"/>
      <w:szCs w:val="20"/>
    </w:rPr>
  </w:style>
  <w:style w:type="paragraph" w:customStyle="1" w:styleId="Tekstpodstawowy31">
    <w:name w:val="Tekst podstawowy 31"/>
    <w:basedOn w:val="Normalny"/>
    <w:pPr>
      <w:overflowPunct w:val="0"/>
      <w:autoSpaceDE w:val="0"/>
      <w:textAlignment w:val="baseline"/>
    </w:pPr>
    <w:rPr>
      <w:color w:val="000000"/>
      <w:sz w:val="22"/>
      <w:szCs w:val="20"/>
    </w:rPr>
  </w:style>
  <w:style w:type="paragraph" w:customStyle="1" w:styleId="WW-NormalnyWeb">
    <w:name w:val="WW-Normalny (Web)"/>
    <w:basedOn w:val="Normalny"/>
    <w:pPr>
      <w:spacing w:before="280" w:after="280"/>
    </w:pPr>
    <w:rPr>
      <w:sz w:val="20"/>
      <w:szCs w:val="20"/>
    </w:rPr>
  </w:style>
  <w:style w:type="paragraph" w:styleId="Spistreci4">
    <w:name w:val="toc 4"/>
    <w:basedOn w:val="Normalny"/>
    <w:next w:val="Normalny"/>
    <w:semiHidden/>
    <w:pPr>
      <w:ind w:left="720"/>
      <w:jc w:val="left"/>
    </w:pPr>
    <w:rPr>
      <w:rFonts w:asciiTheme="minorHAnsi" w:hAnsiTheme="minorHAnsi"/>
      <w:sz w:val="18"/>
      <w:szCs w:val="18"/>
    </w:rPr>
  </w:style>
  <w:style w:type="paragraph" w:customStyle="1" w:styleId="WW-Tekstpodstawowy2">
    <w:name w:val="WW-Tekst podstawowy 2"/>
    <w:basedOn w:val="Normalny"/>
    <w:rPr>
      <w:rFonts w:ascii="Arial" w:hAnsi="Arial" w:cs="Arial"/>
    </w:rPr>
  </w:style>
  <w:style w:type="paragraph" w:customStyle="1" w:styleId="WW-Tekstpodstawowy3">
    <w:name w:val="WW-Tekst podstawowy 3"/>
    <w:basedOn w:val="Normalny"/>
    <w:rPr>
      <w:rFonts w:ascii="Arial" w:hAnsi="Arial" w:cs="Arial"/>
      <w:sz w:val="20"/>
      <w:szCs w:val="20"/>
    </w:rPr>
  </w:style>
  <w:style w:type="paragraph" w:customStyle="1" w:styleId="WW-Tekstkomentarza">
    <w:name w:val="WW-Tekst komentarza"/>
    <w:basedOn w:val="Normalny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Pr>
      <w:sz w:val="20"/>
      <w:szCs w:val="20"/>
    </w:rPr>
  </w:style>
  <w:style w:type="paragraph" w:customStyle="1" w:styleId="WW-Tekstpodstawowywcity3">
    <w:name w:val="WW-Tekst podstawowy wcięty 3"/>
    <w:basedOn w:val="Normalny"/>
    <w:pPr>
      <w:tabs>
        <w:tab w:val="left" w:pos="360"/>
      </w:tabs>
      <w:ind w:left="360"/>
    </w:pPr>
    <w:rPr>
      <w:rFonts w:ascii="Arial" w:hAnsi="Arial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WW-Tekstkomentarza"/>
    <w:next w:val="WW-Tekstkomentarza"/>
    <w:rPr>
      <w:b/>
      <w:bCs/>
      <w:lang w:val="en-GB"/>
    </w:rPr>
  </w:style>
  <w:style w:type="paragraph" w:customStyle="1" w:styleId="WW-Tekstblokowy">
    <w:name w:val="WW-Tekst blokowy"/>
    <w:basedOn w:val="Normalny"/>
    <w:pPr>
      <w:tabs>
        <w:tab w:val="left" w:pos="1134"/>
      </w:tabs>
      <w:spacing w:line="360" w:lineRule="auto"/>
      <w:ind w:left="1134" w:right="357" w:hanging="425"/>
    </w:pPr>
    <w:rPr>
      <w:szCs w:val="20"/>
    </w:rPr>
  </w:style>
  <w:style w:type="paragraph" w:customStyle="1" w:styleId="Technical4">
    <w:name w:val="Technical 4"/>
    <w:pPr>
      <w:suppressAutoHyphens/>
      <w:overflowPunct w:val="0"/>
      <w:autoSpaceDE w:val="0"/>
      <w:textAlignment w:val="baseline"/>
    </w:pPr>
    <w:rPr>
      <w:rFonts w:ascii="Courier New" w:hAnsi="Courier New"/>
      <w:b/>
      <w:sz w:val="24"/>
      <w:lang w:val="en-US" w:eastAsia="ar-SA"/>
    </w:rPr>
  </w:style>
  <w:style w:type="paragraph" w:styleId="Tytu">
    <w:name w:val="Title"/>
    <w:basedOn w:val="Normalny"/>
    <w:next w:val="Podtytu"/>
    <w:qFormat/>
    <w:pPr>
      <w:jc w:val="center"/>
    </w:pPr>
    <w:rPr>
      <w:rFonts w:ascii="Arial" w:hAnsi="Arial"/>
      <w:b/>
      <w:sz w:val="32"/>
      <w:szCs w:val="20"/>
    </w:rPr>
  </w:style>
  <w:style w:type="paragraph" w:styleId="Podtytu">
    <w:name w:val="Subtitle"/>
    <w:basedOn w:val="WW-Nagwek1"/>
    <w:next w:val="Tekstpodstawowy"/>
    <w:qFormat/>
    <w:pPr>
      <w:jc w:val="center"/>
    </w:pPr>
    <w:rPr>
      <w:i/>
      <w:iCs/>
    </w:rPr>
  </w:style>
  <w:style w:type="paragraph" w:customStyle="1" w:styleId="Blockquote">
    <w:name w:val="Blockquote"/>
    <w:basedOn w:val="Normalny"/>
    <w:pPr>
      <w:widowControl w:val="0"/>
      <w:spacing w:before="100" w:after="100"/>
      <w:ind w:left="360" w:right="360"/>
    </w:pPr>
    <w:rPr>
      <w:szCs w:val="20"/>
      <w:lang w:val="en-US"/>
    </w:rPr>
  </w:style>
  <w:style w:type="paragraph" w:customStyle="1" w:styleId="NormalnyPBakapit105">
    <w:name w:val="Normalny PB (akapit 1.05)"/>
    <w:pPr>
      <w:suppressAutoHyphens/>
      <w:spacing w:before="60" w:after="60" w:line="360" w:lineRule="auto"/>
      <w:ind w:left="595"/>
      <w:jc w:val="both"/>
    </w:pPr>
    <w:rPr>
      <w:rFonts w:ascii="Arial" w:hAnsi="Arial"/>
      <w:lang w:eastAsia="ar-SA"/>
    </w:rPr>
  </w:style>
  <w:style w:type="paragraph" w:styleId="Spistreci2">
    <w:name w:val="toc 2"/>
    <w:basedOn w:val="Normalny"/>
    <w:next w:val="Normalny"/>
    <w:semiHidden/>
    <w:pPr>
      <w:ind w:left="240"/>
      <w:jc w:val="left"/>
    </w:pPr>
    <w:rPr>
      <w:rFonts w:asciiTheme="minorHAnsi" w:hAnsiTheme="minorHAnsi"/>
      <w:smallCaps/>
      <w:sz w:val="20"/>
      <w:szCs w:val="20"/>
    </w:rPr>
  </w:style>
  <w:style w:type="paragraph" w:styleId="Spistreci3">
    <w:name w:val="toc 3"/>
    <w:basedOn w:val="Normalny"/>
    <w:next w:val="Normalny"/>
    <w:semiHidden/>
    <w:pPr>
      <w:ind w:left="480"/>
      <w:jc w:val="left"/>
    </w:pPr>
    <w:rPr>
      <w:rFonts w:asciiTheme="minorHAnsi" w:hAnsiTheme="minorHAnsi"/>
      <w:i/>
      <w:iCs/>
      <w:sz w:val="20"/>
      <w:szCs w:val="20"/>
    </w:rPr>
  </w:style>
  <w:style w:type="paragraph" w:styleId="Spistreci5">
    <w:name w:val="toc 5"/>
    <w:basedOn w:val="Normalny"/>
    <w:next w:val="Normalny"/>
    <w:semiHidden/>
    <w:pPr>
      <w:ind w:left="960"/>
      <w:jc w:val="left"/>
    </w:pPr>
    <w:rPr>
      <w:rFonts w:asciiTheme="minorHAnsi" w:hAnsiTheme="minorHAnsi"/>
      <w:sz w:val="18"/>
      <w:szCs w:val="18"/>
    </w:rPr>
  </w:style>
  <w:style w:type="paragraph" w:styleId="Spistreci6">
    <w:name w:val="toc 6"/>
    <w:basedOn w:val="Normalny"/>
    <w:next w:val="Normalny"/>
    <w:semiHidden/>
    <w:pPr>
      <w:ind w:left="1200"/>
      <w:jc w:val="left"/>
    </w:pPr>
    <w:rPr>
      <w:rFonts w:asciiTheme="minorHAnsi" w:hAnsiTheme="minorHAnsi"/>
      <w:sz w:val="18"/>
      <w:szCs w:val="18"/>
    </w:rPr>
  </w:style>
  <w:style w:type="paragraph" w:styleId="Spistreci7">
    <w:name w:val="toc 7"/>
    <w:basedOn w:val="Normalny"/>
    <w:next w:val="Normalny"/>
    <w:semiHidden/>
    <w:pPr>
      <w:ind w:left="1440"/>
      <w:jc w:val="left"/>
    </w:pPr>
    <w:rPr>
      <w:rFonts w:asciiTheme="minorHAnsi" w:hAnsiTheme="minorHAnsi"/>
      <w:sz w:val="18"/>
      <w:szCs w:val="18"/>
    </w:rPr>
  </w:style>
  <w:style w:type="paragraph" w:styleId="Spistreci8">
    <w:name w:val="toc 8"/>
    <w:basedOn w:val="Normalny"/>
    <w:next w:val="Normalny"/>
    <w:semiHidden/>
    <w:pPr>
      <w:ind w:left="1680"/>
      <w:jc w:val="left"/>
    </w:pPr>
    <w:rPr>
      <w:rFonts w:asciiTheme="minorHAnsi" w:hAnsiTheme="minorHAnsi"/>
      <w:sz w:val="18"/>
      <w:szCs w:val="18"/>
    </w:rPr>
  </w:style>
  <w:style w:type="paragraph" w:styleId="Spistreci9">
    <w:name w:val="toc 9"/>
    <w:basedOn w:val="Normalny"/>
    <w:next w:val="Normalny"/>
    <w:semiHidden/>
    <w:pPr>
      <w:ind w:left="1920"/>
      <w:jc w:val="left"/>
    </w:pPr>
    <w:rPr>
      <w:rFonts w:asciiTheme="minorHAnsi" w:hAnsiTheme="minorHAnsi"/>
      <w:sz w:val="18"/>
      <w:szCs w:val="18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</w:style>
  <w:style w:type="paragraph" w:customStyle="1" w:styleId="WW-Nagwektabeli">
    <w:name w:val="WW-Nagłówek tabeli"/>
    <w:basedOn w:val="WW-Zawartotabeli"/>
    <w:pPr>
      <w:jc w:val="center"/>
    </w:pPr>
  </w:style>
  <w:style w:type="paragraph" w:customStyle="1" w:styleId="WW-Nagwektabeli1">
    <w:name w:val="WW-Nagłówek tabeli1"/>
    <w:basedOn w:val="WW-Zawartotabeli1"/>
    <w:pPr>
      <w:jc w:val="center"/>
    </w:pPr>
  </w:style>
  <w:style w:type="paragraph" w:customStyle="1" w:styleId="Zawartoramki">
    <w:name w:val="Zawartość ramki"/>
    <w:basedOn w:val="Tekstpodstawowy"/>
  </w:style>
  <w:style w:type="paragraph" w:customStyle="1" w:styleId="WW-Zawartoramki">
    <w:name w:val="WW-Zawartość ramki"/>
    <w:basedOn w:val="Tekstpodstawowy"/>
  </w:style>
  <w:style w:type="paragraph" w:customStyle="1" w:styleId="WW-Zawartoramki1">
    <w:name w:val="WW-Zawartość ramki1"/>
    <w:basedOn w:val="Tekstpodstawowy"/>
  </w:style>
  <w:style w:type="paragraph" w:styleId="Podpis">
    <w:name w:val="Signature"/>
    <w:basedOn w:val="Normalny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Tekst">
    <w:name w:val="Tekst"/>
    <w:basedOn w:val="Podpis"/>
  </w:style>
  <w:style w:type="paragraph" w:customStyle="1" w:styleId="WW-Tekst">
    <w:name w:val="WW-Tekst"/>
    <w:basedOn w:val="WW-Podpis"/>
  </w:style>
  <w:style w:type="paragraph" w:customStyle="1" w:styleId="WW-Tekstpodstawowywcity2123">
    <w:name w:val="WW-Tekst podstawowy wcięty 2123"/>
    <w:basedOn w:val="Normalny"/>
    <w:pPr>
      <w:ind w:left="426"/>
    </w:pPr>
  </w:style>
  <w:style w:type="paragraph" w:styleId="Tekstpodstawowywcity2">
    <w:name w:val="Body Text Indent 2"/>
    <w:basedOn w:val="Normalny"/>
    <w:pPr>
      <w:tabs>
        <w:tab w:val="left" w:pos="1100"/>
      </w:tabs>
      <w:ind w:left="1117" w:hanging="317"/>
    </w:pPr>
  </w:style>
  <w:style w:type="paragraph" w:styleId="Tekstpodstawowywcity3">
    <w:name w:val="Body Text Indent 3"/>
    <w:basedOn w:val="Normalny"/>
    <w:pPr>
      <w:ind w:left="284"/>
    </w:pPr>
  </w:style>
  <w:style w:type="paragraph" w:styleId="Tekstpodstawowy2">
    <w:name w:val="Body Text 2"/>
    <w:basedOn w:val="Normalny"/>
    <w:pPr>
      <w:ind w:left="0"/>
    </w:pPr>
    <w:rPr>
      <w:i/>
      <w:iCs/>
    </w:rPr>
  </w:style>
  <w:style w:type="paragraph" w:customStyle="1" w:styleId="WW-Tekstpodstawowywcity31">
    <w:name w:val="WW-Tekst podstawowy wcięty 31"/>
    <w:basedOn w:val="Normalny"/>
    <w:pPr>
      <w:ind w:left="540"/>
    </w:pPr>
  </w:style>
  <w:style w:type="paragraph" w:customStyle="1" w:styleId="WW-Tekstpodstawowy21">
    <w:name w:val="WW-Tekst podstawowy 21"/>
    <w:basedOn w:val="Normalny"/>
    <w:pPr>
      <w:ind w:left="0"/>
    </w:pPr>
    <w:rPr>
      <w:sz w:val="20"/>
    </w:rPr>
  </w:style>
  <w:style w:type="paragraph" w:styleId="Tekstpodstawowy3">
    <w:name w:val="Body Text 3"/>
    <w:basedOn w:val="Normalny"/>
    <w:link w:val="Tekstpodstawowy3Znak"/>
    <w:rsid w:val="006C32C5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rsid w:val="006C32C5"/>
    <w:rPr>
      <w:sz w:val="16"/>
      <w:szCs w:val="16"/>
      <w:lang w:eastAsia="ar-SA"/>
    </w:rPr>
  </w:style>
  <w:style w:type="paragraph" w:styleId="NormalnyWeb">
    <w:name w:val="Normal (Web)"/>
    <w:basedOn w:val="Normalny"/>
    <w:rsid w:val="006C32C5"/>
    <w:pPr>
      <w:suppressAutoHyphens w:val="0"/>
      <w:spacing w:before="100" w:beforeAutospacing="1" w:after="119"/>
      <w:ind w:left="0"/>
      <w:jc w:val="left"/>
    </w:pPr>
    <w:rPr>
      <w:lang w:eastAsia="pl-PL"/>
    </w:rPr>
  </w:style>
  <w:style w:type="paragraph" w:styleId="Tekstblokowy">
    <w:name w:val="Block Text"/>
    <w:basedOn w:val="Normalny"/>
    <w:rsid w:val="006C32C5"/>
    <w:pPr>
      <w:tabs>
        <w:tab w:val="center" w:pos="6336"/>
        <w:tab w:val="right" w:pos="10872"/>
      </w:tabs>
      <w:spacing w:before="120" w:after="120"/>
      <w:ind w:left="1276" w:right="-3" w:hanging="283"/>
    </w:pPr>
    <w:rPr>
      <w:rFonts w:ascii="Arial" w:hAnsi="Arial"/>
      <w:sz w:val="22"/>
    </w:rPr>
  </w:style>
  <w:style w:type="paragraph" w:customStyle="1" w:styleId="Plandokumentu">
    <w:name w:val="Plan dokumentu"/>
    <w:basedOn w:val="Normalny"/>
    <w:link w:val="PlandokumentuZnak"/>
    <w:rsid w:val="00475C81"/>
    <w:rPr>
      <w:rFonts w:ascii="Tahoma" w:hAnsi="Tahoma"/>
      <w:sz w:val="16"/>
      <w:szCs w:val="16"/>
      <w:lang w:val="x-none"/>
    </w:rPr>
  </w:style>
  <w:style w:type="character" w:customStyle="1" w:styleId="PlandokumentuZnak">
    <w:name w:val="Plan dokumentu Znak"/>
    <w:link w:val="Plandokumentu"/>
    <w:rsid w:val="00475C81"/>
    <w:rPr>
      <w:rFonts w:ascii="Tahoma" w:hAnsi="Tahoma" w:cs="Tahoma"/>
      <w:sz w:val="16"/>
      <w:szCs w:val="16"/>
      <w:lang w:eastAsia="ar-SA"/>
    </w:rPr>
  </w:style>
  <w:style w:type="character" w:customStyle="1" w:styleId="WW8Num45z4">
    <w:name w:val="WW8Num45z4"/>
    <w:rsid w:val="00DF4B2B"/>
    <w:rPr>
      <w:rFonts w:ascii="Symbol" w:hAnsi="Symbol" w:cs="Wingdings"/>
      <w:sz w:val="18"/>
      <w:szCs w:val="18"/>
    </w:rPr>
  </w:style>
  <w:style w:type="character" w:customStyle="1" w:styleId="WW-WW8Num33z01">
    <w:name w:val="WW-WW8Num33z01"/>
    <w:rsid w:val="00BB4E1F"/>
    <w:rPr>
      <w:rFonts w:ascii="Symbol" w:hAnsi="Symbol" w:cs="Wingdings"/>
      <w:sz w:val="18"/>
      <w:szCs w:val="18"/>
    </w:rPr>
  </w:style>
  <w:style w:type="paragraph" w:customStyle="1" w:styleId="Style5">
    <w:name w:val="Style5"/>
    <w:basedOn w:val="Normalny"/>
    <w:rsid w:val="00072A7B"/>
    <w:pPr>
      <w:widowControl w:val="0"/>
      <w:suppressAutoHyphens w:val="0"/>
      <w:autoSpaceDE w:val="0"/>
      <w:autoSpaceDN w:val="0"/>
      <w:adjustRightInd w:val="0"/>
      <w:ind w:left="0"/>
      <w:jc w:val="left"/>
    </w:pPr>
    <w:rPr>
      <w:lang w:eastAsia="pl-PL"/>
    </w:rPr>
  </w:style>
  <w:style w:type="character" w:customStyle="1" w:styleId="FontStyle24">
    <w:name w:val="Font Style24"/>
    <w:uiPriority w:val="99"/>
    <w:rsid w:val="00072A7B"/>
    <w:rPr>
      <w:rFonts w:ascii="Times New Roman" w:hAnsi="Times New Roman" w:cs="Times New Roman"/>
      <w:sz w:val="22"/>
      <w:szCs w:val="22"/>
    </w:rPr>
  </w:style>
  <w:style w:type="paragraph" w:customStyle="1" w:styleId="Style13">
    <w:name w:val="Style13"/>
    <w:basedOn w:val="Normalny"/>
    <w:uiPriority w:val="99"/>
    <w:rsid w:val="00072A7B"/>
    <w:pPr>
      <w:widowControl w:val="0"/>
      <w:suppressAutoHyphens w:val="0"/>
      <w:autoSpaceDE w:val="0"/>
      <w:autoSpaceDN w:val="0"/>
      <w:adjustRightInd w:val="0"/>
      <w:ind w:left="0"/>
      <w:jc w:val="left"/>
    </w:pPr>
    <w:rPr>
      <w:lang w:eastAsia="pl-PL"/>
    </w:rPr>
  </w:style>
  <w:style w:type="paragraph" w:customStyle="1" w:styleId="numerowanie">
    <w:name w:val="numerowanie"/>
    <w:basedOn w:val="Normalny"/>
    <w:autoRedefine/>
    <w:rsid w:val="00465944"/>
    <w:pPr>
      <w:numPr>
        <w:ilvl w:val="1"/>
        <w:numId w:val="12"/>
      </w:numPr>
      <w:suppressAutoHyphens w:val="0"/>
    </w:pPr>
    <w:rPr>
      <w:rFonts w:ascii="Arial" w:hAnsi="Arial" w:cs="Arial"/>
      <w:color w:val="000000"/>
      <w:sz w:val="22"/>
      <w:szCs w:val="22"/>
      <w:lang w:eastAsia="pl-PL"/>
    </w:rPr>
  </w:style>
  <w:style w:type="character" w:styleId="Odwoaniedokomentarza">
    <w:name w:val="annotation reference"/>
    <w:uiPriority w:val="99"/>
    <w:rsid w:val="006842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6842DE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6842DE"/>
    <w:rPr>
      <w:lang w:eastAsia="ar-SA"/>
    </w:rPr>
  </w:style>
  <w:style w:type="character" w:customStyle="1" w:styleId="StopkaZnak">
    <w:name w:val="Stopka Znak"/>
    <w:link w:val="Stopka"/>
    <w:uiPriority w:val="99"/>
    <w:rsid w:val="00C84BD7"/>
    <w:rPr>
      <w:sz w:val="24"/>
      <w:szCs w:val="24"/>
      <w:lang w:eastAsia="ar-SA"/>
    </w:rPr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"/>
    <w:basedOn w:val="Normalny"/>
    <w:link w:val="AkapitzlistZnak"/>
    <w:uiPriority w:val="34"/>
    <w:qFormat/>
    <w:rsid w:val="000248B3"/>
    <w:pPr>
      <w:autoSpaceDE w:val="0"/>
      <w:ind w:left="708"/>
      <w:jc w:val="left"/>
    </w:pPr>
    <w:rPr>
      <w:sz w:val="20"/>
      <w:szCs w:val="20"/>
    </w:rPr>
  </w:style>
  <w:style w:type="character" w:customStyle="1" w:styleId="WW-WW8Num32z4">
    <w:name w:val="WW-WW8Num32z4"/>
    <w:rsid w:val="000F48F9"/>
    <w:rPr>
      <w:rFonts w:ascii="Symbol" w:hAnsi="Symbol" w:cs="Wingdings"/>
      <w:sz w:val="18"/>
      <w:szCs w:val="18"/>
    </w:rPr>
  </w:style>
  <w:style w:type="character" w:styleId="Odwoanieprzypisudolnego">
    <w:name w:val="footnote reference"/>
    <w:uiPriority w:val="99"/>
    <w:rsid w:val="000C4530"/>
    <w:rPr>
      <w:vertAlign w:val="superscript"/>
    </w:r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link w:val="Akapitzlist"/>
    <w:uiPriority w:val="34"/>
    <w:qFormat/>
    <w:rsid w:val="00620FDD"/>
    <w:rPr>
      <w:lang w:eastAsia="ar-SA"/>
    </w:rPr>
  </w:style>
  <w:style w:type="character" w:customStyle="1" w:styleId="NumustpwZnak">
    <w:name w:val="Num ustępów Znak"/>
    <w:link w:val="Numustpw"/>
    <w:locked/>
    <w:rsid w:val="00F33B8D"/>
    <w:rPr>
      <w:rFonts w:ascii="Arial" w:hAnsi="Arial" w:cs="Arial"/>
      <w:bCs/>
      <w:sz w:val="22"/>
      <w:szCs w:val="22"/>
      <w:lang w:eastAsia="ar-SA"/>
    </w:rPr>
  </w:style>
  <w:style w:type="paragraph" w:customStyle="1" w:styleId="Numustpw">
    <w:name w:val="Num ustępów"/>
    <w:basedOn w:val="Normalny"/>
    <w:link w:val="NumustpwZnak"/>
    <w:qFormat/>
    <w:rsid w:val="00F33B8D"/>
    <w:pPr>
      <w:suppressAutoHyphens w:val="0"/>
      <w:spacing w:before="20" w:after="20"/>
      <w:ind w:left="723" w:hanging="360"/>
    </w:pPr>
    <w:rPr>
      <w:rFonts w:ascii="Arial" w:hAnsi="Arial" w:cs="Arial"/>
      <w:bCs/>
      <w:sz w:val="22"/>
      <w:szCs w:val="22"/>
    </w:rPr>
  </w:style>
  <w:style w:type="paragraph" w:customStyle="1" w:styleId="Default">
    <w:name w:val="Default"/>
    <w:rsid w:val="00BA560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kstprzypisudolnegoZnak">
    <w:name w:val="Tekst przypisu dolnego Znak"/>
    <w:link w:val="Tekstprzypisudolnego"/>
    <w:semiHidden/>
    <w:rsid w:val="001A1D1C"/>
    <w:rPr>
      <w:lang w:eastAsia="ar-SA"/>
    </w:rPr>
  </w:style>
  <w:style w:type="table" w:styleId="Tabela-Siatka">
    <w:name w:val="Table Grid"/>
    <w:basedOn w:val="Standardowy"/>
    <w:rsid w:val="00AB5E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751561"/>
    <w:pPr>
      <w:keepLines/>
      <w:suppressAutoHyphens w:val="0"/>
      <w:spacing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eastAsia="pl-PL"/>
    </w:rPr>
  </w:style>
  <w:style w:type="paragraph" w:styleId="Poprawka">
    <w:name w:val="Revision"/>
    <w:hidden/>
    <w:uiPriority w:val="99"/>
    <w:semiHidden/>
    <w:rsid w:val="00192C74"/>
    <w:rPr>
      <w:sz w:val="24"/>
      <w:szCs w:val="24"/>
      <w:lang w:eastAsia="ar-SA"/>
    </w:rPr>
  </w:style>
  <w:style w:type="paragraph" w:customStyle="1" w:styleId="lista11">
    <w:name w:val="lista 1.1."/>
    <w:basedOn w:val="Normalny"/>
    <w:link w:val="lista11Znak"/>
    <w:qFormat/>
    <w:rsid w:val="00886BB6"/>
    <w:pPr>
      <w:suppressAutoHyphens w:val="0"/>
      <w:spacing w:after="60" w:line="276" w:lineRule="auto"/>
      <w:ind w:left="1004" w:hanging="720"/>
    </w:pPr>
    <w:rPr>
      <w:rFonts w:ascii="Arial" w:eastAsia="Times New Roman" w:hAnsi="Arial" w:cs="Arial"/>
      <w:szCs w:val="22"/>
      <w:lang w:eastAsia="pl-PL"/>
    </w:rPr>
  </w:style>
  <w:style w:type="character" w:customStyle="1" w:styleId="lista11Znak">
    <w:name w:val="lista 1.1. Znak"/>
    <w:link w:val="lista11"/>
    <w:rsid w:val="00886BB6"/>
    <w:rPr>
      <w:rFonts w:ascii="Arial" w:eastAsia="Times New Roman" w:hAnsi="Arial" w:cs="Arial"/>
      <w:sz w:val="24"/>
      <w:szCs w:val="22"/>
    </w:rPr>
  </w:style>
  <w:style w:type="paragraph" w:customStyle="1" w:styleId="edytowalna">
    <w:name w:val="edytowalna"/>
    <w:basedOn w:val="Normalny"/>
    <w:link w:val="edytowalnaZnak"/>
    <w:qFormat/>
    <w:rsid w:val="006416F5"/>
    <w:pPr>
      <w:suppressAutoHyphens w:val="0"/>
      <w:spacing w:after="60" w:line="276" w:lineRule="auto"/>
      <w:ind w:left="284" w:hanging="284"/>
    </w:pPr>
    <w:rPr>
      <w:rFonts w:ascii="Arial" w:eastAsia="Times New Roman" w:hAnsi="Arial" w:cs="Arial"/>
      <w:szCs w:val="22"/>
      <w:lang w:eastAsia="pl-PL"/>
    </w:rPr>
  </w:style>
  <w:style w:type="character" w:customStyle="1" w:styleId="edytowalnaZnak">
    <w:name w:val="edytowalna Znak"/>
    <w:link w:val="edytowalna"/>
    <w:rsid w:val="006416F5"/>
    <w:rPr>
      <w:rFonts w:ascii="Arial" w:eastAsia="Times New Roman" w:hAnsi="Arial" w:cs="Arial"/>
      <w:sz w:val="24"/>
      <w:szCs w:val="22"/>
    </w:rPr>
  </w:style>
  <w:style w:type="character" w:customStyle="1" w:styleId="Nagwek1Znak">
    <w:name w:val="Nagłówek 1 Znak"/>
    <w:basedOn w:val="Domylnaczcionkaakapitu"/>
    <w:link w:val="Nagwek1"/>
    <w:rsid w:val="00167E9A"/>
    <w:rPr>
      <w:rFonts w:ascii="Arial" w:hAnsi="Arial" w:cs="Arial"/>
      <w:b/>
      <w:bCs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rsid w:val="007461B9"/>
    <w:pPr>
      <w:widowControl w:val="0"/>
      <w:ind w:left="0"/>
      <w:jc w:val="left"/>
    </w:pPr>
    <w:rPr>
      <w:rFonts w:eastAsia="Lucida Sans Unicode" w:cs="Tahoma"/>
      <w:color w:val="000000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461B9"/>
    <w:rPr>
      <w:rFonts w:eastAsia="Lucida Sans Unicode" w:cs="Tahoma"/>
      <w:color w:val="000000"/>
    </w:rPr>
  </w:style>
  <w:style w:type="character" w:styleId="Odwoanieprzypisukocowego">
    <w:name w:val="endnote reference"/>
    <w:rsid w:val="007461B9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D03FEA"/>
    <w:rPr>
      <w:b/>
      <w:bCs/>
    </w:rPr>
  </w:style>
  <w:style w:type="character" w:customStyle="1" w:styleId="Nagwek2Znak">
    <w:name w:val="Nagłówek 2 Znak"/>
    <w:basedOn w:val="Domylnaczcionkaakapitu"/>
    <w:link w:val="Nagwek2"/>
    <w:rsid w:val="00AB25BE"/>
    <w:rPr>
      <w:b/>
      <w:i/>
      <w:color w:val="000000"/>
      <w:sz w:val="22"/>
      <w:lang w:eastAsia="ar-SA"/>
    </w:rPr>
  </w:style>
  <w:style w:type="paragraph" w:customStyle="1" w:styleId="colset">
    <w:name w:val="colset"/>
    <w:basedOn w:val="Normalny"/>
    <w:rsid w:val="00073BA0"/>
    <w:pPr>
      <w:suppressAutoHyphens w:val="0"/>
      <w:spacing w:before="100" w:beforeAutospacing="1" w:after="100" w:afterAutospacing="1"/>
      <w:ind w:left="0"/>
      <w:jc w:val="left"/>
    </w:pPr>
    <w:rPr>
      <w:rFonts w:eastAsia="Times New Roman"/>
      <w:lang w:eastAsia="pl-PL"/>
    </w:rPr>
  </w:style>
  <w:style w:type="character" w:customStyle="1" w:styleId="col">
    <w:name w:val="col"/>
    <w:basedOn w:val="Domylnaczcionkaakapitu"/>
    <w:rsid w:val="00073BA0"/>
  </w:style>
  <w:style w:type="character" w:customStyle="1" w:styleId="h4span">
    <w:name w:val="h4span"/>
    <w:basedOn w:val="Domylnaczcionkaakapitu"/>
    <w:rsid w:val="005053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790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7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6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46234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1600943584">
              <w:marLeft w:val="3573"/>
              <w:marRight w:val="0"/>
              <w:marTop w:val="3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15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54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8187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1423650089">
              <w:marLeft w:val="3573"/>
              <w:marRight w:val="0"/>
              <w:marTop w:val="3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78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178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5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284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850951534">
              <w:marLeft w:val="3573"/>
              <w:marRight w:val="0"/>
              <w:marTop w:val="3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135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65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84C79C-1A4F-4A9E-ABAF-B94092BA187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5DA3B55-6F07-4B58-B114-F0E8A636111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7A21148-0CA7-4F59-979E-33DD30656D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380DB98-B5C8-43CA-9B91-DAE809D9260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844</Words>
  <Characters>5068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warunków zamówieia regulamin 4.1</vt:lpstr>
    </vt:vector>
  </TitlesOfParts>
  <Company>PKP PLK S.A.</Company>
  <LinksUpToDate>false</LinksUpToDate>
  <CharactersWithSpaces>5901</CharactersWithSpaces>
  <SharedDoc>false</SharedDoc>
  <HLinks>
    <vt:vector size="42" baseType="variant">
      <vt:variant>
        <vt:i4>6160503</vt:i4>
      </vt:variant>
      <vt:variant>
        <vt:i4>21</vt:i4>
      </vt:variant>
      <vt:variant>
        <vt:i4>0</vt:i4>
      </vt:variant>
      <vt:variant>
        <vt:i4>5</vt:i4>
      </vt:variant>
      <vt:variant>
        <vt:lpwstr>mailto:iod.plk@plk-sa.pl</vt:lpwstr>
      </vt:variant>
      <vt:variant>
        <vt:lpwstr/>
      </vt:variant>
      <vt:variant>
        <vt:i4>4653179</vt:i4>
      </vt:variant>
      <vt:variant>
        <vt:i4>18</vt:i4>
      </vt:variant>
      <vt:variant>
        <vt:i4>0</vt:i4>
      </vt:variant>
      <vt:variant>
        <vt:i4>5</vt:i4>
      </vt:variant>
      <vt:variant>
        <vt:lpwstr>http://www.knf.gov.pl/szukaj_podmioty.jsp</vt:lpwstr>
      </vt:variant>
      <vt:variant>
        <vt:lpwstr/>
      </vt:variant>
      <vt:variant>
        <vt:i4>262192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2621564</vt:i4>
      </vt:variant>
      <vt:variant>
        <vt:i4>9</vt:i4>
      </vt:variant>
      <vt:variant>
        <vt:i4>0</vt:i4>
      </vt:variant>
      <vt:variant>
        <vt:i4>5</vt:i4>
      </vt:variant>
      <vt:variant>
        <vt:lpwstr>https://zamowieniaz.plk-sa.pl/</vt:lpwstr>
      </vt:variant>
      <vt:variant>
        <vt:lpwstr/>
      </vt:variant>
      <vt:variant>
        <vt:i4>2621564</vt:i4>
      </vt:variant>
      <vt:variant>
        <vt:i4>6</vt:i4>
      </vt:variant>
      <vt:variant>
        <vt:i4>0</vt:i4>
      </vt:variant>
      <vt:variant>
        <vt:i4>5</vt:i4>
      </vt:variant>
      <vt:variant>
        <vt:lpwstr>https://zamowieniaz.plk-sa.pl/</vt:lpwstr>
      </vt:variant>
      <vt:variant>
        <vt:lpwstr/>
      </vt:variant>
      <vt:variant>
        <vt:i4>2621564</vt:i4>
      </vt:variant>
      <vt:variant>
        <vt:i4>0</vt:i4>
      </vt:variant>
      <vt:variant>
        <vt:i4>0</vt:i4>
      </vt:variant>
      <vt:variant>
        <vt:i4>5</vt:i4>
      </vt:variant>
      <vt:variant>
        <vt:lpwstr>https://zamowieniaz.plk-sa.pl/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warunków zamówieia regulamin 4.1</dc:title>
  <dc:subject/>
  <dc:creator>Biuro Logistyki Wydział ds zamówień korporacyjnych</dc:creator>
  <cp:keywords/>
  <cp:lastModifiedBy>Kamecka-Dolna Patrycja</cp:lastModifiedBy>
  <cp:revision>2</cp:revision>
  <cp:lastPrinted>2025-03-05T07:48:00Z</cp:lastPrinted>
  <dcterms:created xsi:type="dcterms:W3CDTF">2025-12-08T12:42:00Z</dcterms:created>
  <dcterms:modified xsi:type="dcterms:W3CDTF">2025-12-08T12:42:00Z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